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FA2B6">
      <w:pPr>
        <w:pStyle w:val="7"/>
        <w:jc w:val="center"/>
        <w:outlineLvl w:val="1"/>
        <w:rPr>
          <w:rFonts w:hint="default"/>
          <w:color w:val="auto"/>
          <w:highlight w:val="none"/>
        </w:rPr>
      </w:pPr>
      <w:r>
        <w:rPr>
          <w:rFonts w:ascii="仿宋_GB2312" w:hAnsi="仿宋_GB2312" w:eastAsia="仿宋_GB2312" w:cs="仿宋_GB2312"/>
          <w:b/>
          <w:color w:val="auto"/>
          <w:sz w:val="36"/>
          <w:highlight w:val="none"/>
        </w:rPr>
        <w:t>第八章 拟签订采购合同文本</w:t>
      </w:r>
    </w:p>
    <w:p w14:paraId="41D466EC">
      <w:pPr>
        <w:pStyle w:val="7"/>
        <w:rPr>
          <w:rFonts w:hint="default"/>
          <w:color w:val="auto"/>
          <w:sz w:val="24"/>
          <w:szCs w:val="24"/>
          <w:highlight w:val="none"/>
        </w:rPr>
      </w:pPr>
      <w:r>
        <w:rPr>
          <w:rFonts w:ascii="仿宋_GB2312" w:hAnsi="仿宋_GB2312" w:eastAsia="仿宋_GB2312" w:cs="仿宋_GB2312"/>
          <w:color w:val="auto"/>
          <w:sz w:val="24"/>
          <w:szCs w:val="24"/>
          <w:highlight w:val="none"/>
        </w:rPr>
        <w:t>详见附件：合同条款.docx</w:t>
      </w:r>
    </w:p>
    <w:p w14:paraId="65BA8595">
      <w:pPr>
        <w:pStyle w:val="2"/>
        <w:spacing w:line="245" w:lineRule="auto"/>
        <w:ind w:firstLine="600"/>
        <w:rPr>
          <w:color w:val="auto"/>
          <w:highlight w:val="none"/>
          <w:lang w:eastAsia="zh-CN"/>
        </w:rPr>
      </w:pPr>
    </w:p>
    <w:p w14:paraId="35C7B391">
      <w:pPr>
        <w:pStyle w:val="2"/>
        <w:spacing w:line="246" w:lineRule="auto"/>
        <w:ind w:firstLine="600"/>
        <w:rPr>
          <w:color w:val="auto"/>
          <w:highlight w:val="none"/>
          <w:lang w:eastAsia="zh-CN"/>
        </w:rPr>
      </w:pPr>
      <w:r>
        <w:rPr>
          <w:rFonts w:hint="eastAsia" w:ascii="黑体" w:hAnsi="黑体" w:eastAsia="黑体" w:cs="宋体"/>
          <w:b/>
          <w:color w:val="auto"/>
          <w:sz w:val="32"/>
          <w:szCs w:val="32"/>
          <w:highlight w:val="none"/>
          <w:lang w:eastAsia="zh-CN"/>
        </w:rPr>
        <w:t>合同编号</w:t>
      </w:r>
      <w:r>
        <w:rPr>
          <w:rFonts w:hint="eastAsia" w:ascii="黑体" w:hAnsi="黑体" w:eastAsia="黑体" w:cs="宋体"/>
          <w:color w:val="auto"/>
          <w:sz w:val="32"/>
          <w:szCs w:val="32"/>
          <w:highlight w:val="none"/>
          <w:lang w:eastAsia="zh-CN"/>
        </w:rPr>
        <w:t>：</w:t>
      </w:r>
    </w:p>
    <w:p w14:paraId="5AD210FC">
      <w:pPr>
        <w:pStyle w:val="2"/>
        <w:spacing w:line="246" w:lineRule="auto"/>
        <w:ind w:firstLine="600"/>
        <w:rPr>
          <w:color w:val="auto"/>
          <w:highlight w:val="none"/>
          <w:lang w:eastAsia="zh-CN"/>
        </w:rPr>
      </w:pPr>
    </w:p>
    <w:p w14:paraId="6CF6536D">
      <w:pPr>
        <w:pStyle w:val="2"/>
        <w:spacing w:line="246" w:lineRule="auto"/>
        <w:ind w:firstLine="600"/>
        <w:rPr>
          <w:color w:val="auto"/>
          <w:highlight w:val="none"/>
          <w:lang w:eastAsia="zh-CN"/>
        </w:rPr>
      </w:pPr>
    </w:p>
    <w:p w14:paraId="1FBC9DEC">
      <w:pPr>
        <w:pStyle w:val="2"/>
        <w:spacing w:line="246" w:lineRule="auto"/>
        <w:ind w:firstLine="600"/>
        <w:rPr>
          <w:color w:val="auto"/>
          <w:highlight w:val="none"/>
          <w:lang w:eastAsia="zh-CN"/>
        </w:rPr>
      </w:pPr>
    </w:p>
    <w:p w14:paraId="6990B090">
      <w:pPr>
        <w:spacing w:line="720" w:lineRule="exact"/>
        <w:ind w:left="363"/>
        <w:jc w:val="center"/>
        <w:rPr>
          <w:rFonts w:ascii="方正小标宋简体" w:hAnsi="方正小标宋简体" w:eastAsia="方正小标宋简体" w:cs="方正小标宋简体"/>
          <w:color w:val="auto"/>
          <w:sz w:val="44"/>
          <w:szCs w:val="44"/>
          <w:highlight w:val="none"/>
          <w:lang w:eastAsia="zh-CN"/>
        </w:rPr>
      </w:pPr>
      <w:bookmarkStart w:id="0" w:name="bookmark4"/>
      <w:bookmarkEnd w:id="0"/>
      <w:r>
        <w:rPr>
          <w:rFonts w:hint="eastAsia" w:ascii="方正小标宋简体" w:hAnsi="方正小标宋简体" w:eastAsia="方正小标宋简体" w:cs="方正小标宋简体"/>
          <w:color w:val="auto"/>
          <w:spacing w:val="40"/>
          <w:kern w:val="0"/>
          <w:sz w:val="44"/>
          <w:szCs w:val="44"/>
          <w:highlight w:val="none"/>
          <w:fitText w:val="6160" w:id="1902732776"/>
          <w:lang w:eastAsia="zh-CN"/>
        </w:rPr>
        <w:t>陕西省国土空间勘测规划</w:t>
      </w:r>
      <w:r>
        <w:rPr>
          <w:rFonts w:hint="eastAsia" w:ascii="方正小标宋简体" w:hAnsi="方正小标宋简体" w:eastAsia="方正小标宋简体" w:cs="方正小标宋简体"/>
          <w:color w:val="auto"/>
          <w:spacing w:val="0"/>
          <w:kern w:val="0"/>
          <w:sz w:val="44"/>
          <w:szCs w:val="44"/>
          <w:highlight w:val="none"/>
          <w:fitText w:val="6160" w:id="1902732776"/>
          <w:lang w:eastAsia="zh-CN"/>
        </w:rPr>
        <w:t>院</w:t>
      </w:r>
    </w:p>
    <w:p w14:paraId="0E2D75EB">
      <w:pPr>
        <w:ind w:firstLine="4016" w:firstLineChars="500"/>
        <w:jc w:val="both"/>
        <w:rPr>
          <w:rFonts w:ascii="黑体" w:hAnsi="黑体" w:eastAsia="黑体" w:cs="黑体"/>
          <w:b/>
          <w:bCs/>
          <w:color w:val="auto"/>
          <w:sz w:val="80"/>
          <w:szCs w:val="52"/>
          <w:highlight w:val="none"/>
          <w:lang w:eastAsia="zh-CN"/>
        </w:rPr>
      </w:pPr>
    </w:p>
    <w:p w14:paraId="0DBF4D00">
      <w:pPr>
        <w:ind w:firstLine="4016" w:firstLineChars="500"/>
        <w:jc w:val="both"/>
        <w:rPr>
          <w:rFonts w:ascii="黑体" w:hAnsi="黑体" w:eastAsia="黑体" w:cs="黑体"/>
          <w:b/>
          <w:bCs/>
          <w:color w:val="auto"/>
          <w:sz w:val="80"/>
          <w:szCs w:val="52"/>
          <w:highlight w:val="none"/>
          <w:lang w:eastAsia="zh-CN"/>
        </w:rPr>
      </w:pPr>
      <w:r>
        <w:rPr>
          <w:rFonts w:hint="eastAsia" w:ascii="黑体" w:hAnsi="黑体" w:eastAsia="黑体" w:cs="黑体"/>
          <w:b/>
          <w:bCs/>
          <w:color w:val="auto"/>
          <w:sz w:val="80"/>
          <w:szCs w:val="52"/>
          <w:highlight w:val="none"/>
          <w:lang w:eastAsia="zh-CN"/>
        </w:rPr>
        <w:t>合</w:t>
      </w:r>
    </w:p>
    <w:p w14:paraId="36180B08">
      <w:pPr>
        <w:ind w:firstLine="4016" w:firstLineChars="500"/>
        <w:jc w:val="both"/>
        <w:rPr>
          <w:rFonts w:ascii="黑体" w:hAnsi="黑体" w:eastAsia="黑体" w:cs="黑体"/>
          <w:b/>
          <w:bCs/>
          <w:color w:val="auto"/>
          <w:sz w:val="80"/>
          <w:szCs w:val="52"/>
          <w:highlight w:val="none"/>
          <w:lang w:eastAsia="zh-CN"/>
        </w:rPr>
      </w:pPr>
    </w:p>
    <w:p w14:paraId="5322F9CF">
      <w:pPr>
        <w:ind w:firstLine="4016" w:firstLineChars="500"/>
        <w:jc w:val="both"/>
        <w:rPr>
          <w:rFonts w:ascii="黑体" w:hAnsi="黑体" w:eastAsia="黑体" w:cs="黑体"/>
          <w:b/>
          <w:bCs/>
          <w:color w:val="auto"/>
          <w:sz w:val="80"/>
          <w:szCs w:val="52"/>
          <w:highlight w:val="none"/>
          <w:lang w:eastAsia="zh-CN"/>
        </w:rPr>
      </w:pPr>
      <w:r>
        <w:rPr>
          <w:rFonts w:hint="eastAsia" w:ascii="黑体" w:hAnsi="黑体" w:eastAsia="黑体" w:cs="黑体"/>
          <w:b/>
          <w:bCs/>
          <w:color w:val="auto"/>
          <w:sz w:val="80"/>
          <w:szCs w:val="52"/>
          <w:highlight w:val="none"/>
          <w:lang w:eastAsia="zh-CN"/>
        </w:rPr>
        <w:t>同</w:t>
      </w:r>
    </w:p>
    <w:p w14:paraId="6395CE69">
      <w:pPr>
        <w:ind w:firstLine="4016" w:firstLineChars="500"/>
        <w:jc w:val="both"/>
        <w:rPr>
          <w:rFonts w:ascii="黑体" w:hAnsi="黑体" w:eastAsia="黑体" w:cs="黑体"/>
          <w:b/>
          <w:bCs/>
          <w:color w:val="auto"/>
          <w:sz w:val="80"/>
          <w:szCs w:val="52"/>
          <w:highlight w:val="none"/>
          <w:lang w:eastAsia="zh-CN"/>
        </w:rPr>
      </w:pPr>
    </w:p>
    <w:p w14:paraId="7FC13363">
      <w:pPr>
        <w:ind w:firstLine="4016" w:firstLineChars="500"/>
        <w:jc w:val="both"/>
        <w:rPr>
          <w:rFonts w:ascii="黑体" w:hAnsi="黑体" w:eastAsia="黑体" w:cs="黑体"/>
          <w:b/>
          <w:bCs/>
          <w:color w:val="auto"/>
          <w:sz w:val="80"/>
          <w:szCs w:val="52"/>
          <w:highlight w:val="none"/>
          <w:lang w:eastAsia="zh-CN"/>
        </w:rPr>
      </w:pPr>
      <w:r>
        <w:rPr>
          <w:rFonts w:hint="eastAsia" w:ascii="黑体" w:hAnsi="黑体" w:eastAsia="黑体" w:cs="黑体"/>
          <w:b/>
          <w:bCs/>
          <w:color w:val="auto"/>
          <w:sz w:val="80"/>
          <w:szCs w:val="52"/>
          <w:highlight w:val="none"/>
          <w:lang w:eastAsia="zh-CN"/>
        </w:rPr>
        <w:t>书</w:t>
      </w:r>
    </w:p>
    <w:p w14:paraId="05DF7C19">
      <w:pPr>
        <w:spacing w:line="594" w:lineRule="exact"/>
        <w:rPr>
          <w:rFonts w:ascii="仿宋_GB2312"/>
          <w:b/>
          <w:color w:val="auto"/>
          <w:spacing w:val="100"/>
          <w:szCs w:val="20"/>
          <w:highlight w:val="none"/>
          <w:lang w:eastAsia="zh-CN"/>
        </w:rPr>
      </w:pPr>
    </w:p>
    <w:p w14:paraId="0E290283">
      <w:pPr>
        <w:spacing w:line="594" w:lineRule="exact"/>
        <w:rPr>
          <w:rFonts w:ascii="仿宋_GB2312"/>
          <w:b/>
          <w:color w:val="auto"/>
          <w:spacing w:val="100"/>
          <w:szCs w:val="20"/>
          <w:highlight w:val="none"/>
          <w:lang w:eastAsia="zh-CN"/>
        </w:rPr>
      </w:pPr>
    </w:p>
    <w:p w14:paraId="54EABA6A">
      <w:pPr>
        <w:spacing w:line="800" w:lineRule="exact"/>
        <w:ind w:left="1600" w:hanging="1600" w:hangingChars="500"/>
        <w:jc w:val="center"/>
        <w:rPr>
          <w:rFonts w:ascii="仿宋" w:hAnsi="仿宋" w:eastAsia="仿宋" w:cs="仿宋_GB2312"/>
          <w:color w:val="auto"/>
          <w:spacing w:val="-20"/>
          <w:sz w:val="32"/>
          <w:szCs w:val="32"/>
          <w:highlight w:val="none"/>
          <w:u w:val="single"/>
          <w:lang w:eastAsia="zh-CN"/>
        </w:rPr>
      </w:pPr>
      <w:r>
        <w:rPr>
          <w:rFonts w:hint="eastAsia" w:ascii="黑体" w:hAnsi="黑体" w:eastAsia="黑体" w:cs="黑体"/>
          <w:bCs/>
          <w:color w:val="auto"/>
          <w:sz w:val="32"/>
          <w:szCs w:val="32"/>
          <w:highlight w:val="none"/>
          <w:lang w:eastAsia="zh-CN"/>
        </w:rPr>
        <w:t>项目名称：</w:t>
      </w:r>
      <w:r>
        <w:rPr>
          <w:rFonts w:hint="eastAsia" w:ascii="黑体" w:hAnsi="黑体" w:eastAsia="黑体" w:cs="黑体"/>
          <w:bCs/>
          <w:color w:val="auto"/>
          <w:sz w:val="32"/>
          <w:szCs w:val="32"/>
          <w:highlight w:val="none"/>
          <w:u w:val="single"/>
          <w:lang w:eastAsia="zh-CN"/>
        </w:rPr>
        <w:t>********</w:t>
      </w:r>
      <w:r>
        <w:rPr>
          <w:rFonts w:ascii="黑体" w:hAnsi="黑体" w:eastAsia="黑体" w:cs="黑体"/>
          <w:bCs/>
          <w:color w:val="auto"/>
          <w:sz w:val="32"/>
          <w:szCs w:val="32"/>
          <w:highlight w:val="none"/>
          <w:u w:val="single"/>
          <w:lang w:eastAsia="zh-CN"/>
        </w:rPr>
        <w:t>项目</w:t>
      </w:r>
    </w:p>
    <w:p w14:paraId="5650F07D">
      <w:pPr>
        <w:spacing w:line="800" w:lineRule="exact"/>
        <w:jc w:val="center"/>
        <w:rPr>
          <w:rFonts w:ascii="仿宋" w:hAnsi="仿宋" w:eastAsia="仿宋" w:cs="宋体"/>
          <w:color w:val="auto"/>
          <w:spacing w:val="-20"/>
          <w:szCs w:val="30"/>
          <w:highlight w:val="none"/>
          <w:u w:val="single"/>
          <w:lang w:eastAsia="zh-CN"/>
        </w:rPr>
      </w:pPr>
      <w:r>
        <w:rPr>
          <w:rFonts w:hint="eastAsia" w:ascii="黑体" w:hAnsi="黑体" w:eastAsia="黑体" w:cs="黑体"/>
          <w:bCs/>
          <w:color w:val="auto"/>
          <w:sz w:val="32"/>
          <w:szCs w:val="32"/>
          <w:highlight w:val="none"/>
          <w:lang w:eastAsia="zh-CN"/>
        </w:rPr>
        <w:t>承担单位：</w:t>
      </w:r>
      <w:r>
        <w:rPr>
          <w:rFonts w:hint="eastAsia" w:ascii="黑体" w:hAnsi="黑体" w:eastAsia="黑体" w:cs="黑体"/>
          <w:bCs/>
          <w:color w:val="auto"/>
          <w:sz w:val="32"/>
          <w:szCs w:val="32"/>
          <w:highlight w:val="none"/>
          <w:u w:val="single"/>
          <w:lang w:eastAsia="zh-CN"/>
        </w:rPr>
        <w:t>********公司</w:t>
      </w:r>
    </w:p>
    <w:p w14:paraId="546A33F0">
      <w:pPr>
        <w:spacing w:before="156" w:beforeLines="50" w:line="520" w:lineRule="exact"/>
        <w:ind w:firstLine="653"/>
        <w:rPr>
          <w:rFonts w:ascii="仿宋" w:hAnsi="仿宋" w:eastAsia="仿宋"/>
          <w:b/>
          <w:color w:val="auto"/>
          <w:sz w:val="32"/>
          <w:szCs w:val="32"/>
          <w:highlight w:val="none"/>
          <w:lang w:eastAsia="zh-CN"/>
        </w:rPr>
      </w:pPr>
    </w:p>
    <w:p w14:paraId="5D242C19">
      <w:pPr>
        <w:pStyle w:val="7"/>
        <w:rPr>
          <w:rFonts w:hint="default"/>
          <w:color w:val="auto"/>
          <w:highlight w:val="none"/>
        </w:rPr>
      </w:pPr>
    </w:p>
    <w:p w14:paraId="3411F587">
      <w:pPr>
        <w:spacing w:before="156" w:beforeLines="50" w:line="520" w:lineRule="exact"/>
        <w:ind w:firstLine="653"/>
        <w:rPr>
          <w:rFonts w:ascii="仿宋" w:hAnsi="仿宋" w:eastAsia="仿宋"/>
          <w:b/>
          <w:color w:val="auto"/>
          <w:sz w:val="32"/>
          <w:szCs w:val="32"/>
          <w:highlight w:val="none"/>
          <w:lang w:eastAsia="zh-CN"/>
        </w:rPr>
      </w:pPr>
      <w:r>
        <w:rPr>
          <w:rFonts w:hint="eastAsia" w:ascii="仿宋" w:hAnsi="仿宋" w:eastAsia="仿宋"/>
          <w:b/>
          <w:color w:val="auto"/>
          <w:sz w:val="32"/>
          <w:szCs w:val="32"/>
          <w:highlight w:val="none"/>
          <w:lang w:eastAsia="zh-CN"/>
        </w:rPr>
        <w:t>填写说明：</w:t>
      </w:r>
    </w:p>
    <w:p w14:paraId="073D5B6E">
      <w:pPr>
        <w:spacing w:before="156" w:beforeLines="50" w:line="520" w:lineRule="exact"/>
        <w:ind w:firstLine="640"/>
        <w:rPr>
          <w:rFonts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1.本外协项目合同书文本是院为执行业务计划，与协作单位签订的合同书文本。</w:t>
      </w:r>
    </w:p>
    <w:p w14:paraId="17D3971A">
      <w:pPr>
        <w:spacing w:before="156" w:beforeLines="50" w:line="520" w:lineRule="exact"/>
        <w:ind w:firstLine="640"/>
        <w:rPr>
          <w:rFonts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t>2.本外协项目合同书文本要求用计算机打印，字迹清晰，要符合规定的字体、排版要求，全文使用三号仿宋，标题为三号仿宋加黑，行间距为固定值26磅，段间距为段前0.5行。</w:t>
      </w:r>
    </w:p>
    <w:p w14:paraId="6BFE989F">
      <w:pPr>
        <w:spacing w:before="156" w:beforeLines="50" w:line="520" w:lineRule="exact"/>
        <w:ind w:firstLine="640"/>
        <w:rPr>
          <w:rFonts w:ascii="仿宋_GB2312"/>
          <w:color w:val="auto"/>
          <w:sz w:val="32"/>
          <w:szCs w:val="32"/>
          <w:highlight w:val="none"/>
          <w:lang w:eastAsia="zh-CN"/>
        </w:rPr>
      </w:pPr>
    </w:p>
    <w:p w14:paraId="5E42E7C6">
      <w:pPr>
        <w:spacing w:before="156" w:beforeLines="50" w:line="520" w:lineRule="exact"/>
        <w:ind w:firstLine="640"/>
        <w:rPr>
          <w:rFonts w:ascii="仿宋_GB2312"/>
          <w:color w:val="auto"/>
          <w:sz w:val="32"/>
          <w:szCs w:val="32"/>
          <w:highlight w:val="none"/>
          <w:lang w:eastAsia="zh-CN"/>
        </w:rPr>
        <w:sectPr>
          <w:headerReference r:id="rId3" w:type="default"/>
          <w:footerReference r:id="rId4" w:type="default"/>
          <w:pgSz w:w="11906" w:h="16838"/>
          <w:pgMar w:top="1984" w:right="1531" w:bottom="1701" w:left="1531" w:header="851" w:footer="1361" w:gutter="0"/>
          <w:cols w:space="720" w:num="1"/>
          <w:docGrid w:type="lines" w:linePitch="312" w:charSpace="0"/>
        </w:sectPr>
      </w:pPr>
    </w:p>
    <w:p w14:paraId="67FD892B">
      <w:pPr>
        <w:spacing w:before="156" w:beforeLines="50" w:line="520" w:lineRule="exact"/>
        <w:ind w:firstLine="653"/>
        <w:rPr>
          <w:rFonts w:ascii="仿宋" w:hAnsi="仿宋" w:eastAsia="仿宋" w:cs="仿宋_GB2312"/>
          <w:b/>
          <w:color w:val="auto"/>
          <w:sz w:val="32"/>
          <w:szCs w:val="32"/>
          <w:highlight w:val="none"/>
          <w:lang w:val="zh-CN" w:eastAsia="zh-CN"/>
        </w:rPr>
      </w:pPr>
      <w:r>
        <w:rPr>
          <w:rFonts w:hint="eastAsia" w:ascii="仿宋" w:hAnsi="仿宋" w:eastAsia="仿宋" w:cs="仿宋_GB2312"/>
          <w:b/>
          <w:color w:val="auto"/>
          <w:sz w:val="32"/>
          <w:szCs w:val="32"/>
          <w:highlight w:val="none"/>
          <w:lang w:val="zh-CN" w:eastAsia="zh-CN"/>
        </w:rPr>
        <w:t>甲方：陕西省国土空间勘测规划院</w:t>
      </w:r>
    </w:p>
    <w:p w14:paraId="3C1A2A84">
      <w:pPr>
        <w:spacing w:before="156" w:beforeLines="50" w:line="520" w:lineRule="exact"/>
        <w:ind w:firstLine="640"/>
        <w:rPr>
          <w:rFonts w:ascii="仿宋" w:hAnsi="仿宋" w:eastAsia="仿宋" w:cs="仿宋_GB2312"/>
          <w:b/>
          <w:bCs/>
          <w:color w:val="auto"/>
          <w:sz w:val="32"/>
          <w:szCs w:val="32"/>
          <w:highlight w:val="none"/>
          <w:u w:val="single"/>
          <w:lang w:eastAsia="zh-CN"/>
        </w:rPr>
      </w:pPr>
      <w:r>
        <w:rPr>
          <w:rFonts w:hint="eastAsia" w:ascii="仿宋" w:hAnsi="仿宋" w:eastAsia="仿宋" w:cs="仿宋_GB2312"/>
          <w:color w:val="auto"/>
          <w:sz w:val="32"/>
          <w:szCs w:val="32"/>
          <w:highlight w:val="none"/>
          <w:lang w:eastAsia="zh-CN"/>
        </w:rPr>
        <w:t>联系人：</w:t>
      </w:r>
    </w:p>
    <w:p w14:paraId="20326A45">
      <w:pPr>
        <w:spacing w:before="156" w:beforeLines="50" w:line="520" w:lineRule="exact"/>
        <w:ind w:firstLine="640"/>
        <w:rPr>
          <w:rFonts w:ascii="仿宋" w:hAnsi="仿宋" w:eastAsia="仿宋" w:cs="仿宋_GB2312"/>
          <w:color w:val="auto"/>
          <w:sz w:val="32"/>
          <w:szCs w:val="32"/>
          <w:highlight w:val="none"/>
          <w:u w:val="single"/>
          <w:lang w:eastAsia="zh-CN"/>
        </w:rPr>
      </w:pPr>
      <w:r>
        <w:rPr>
          <w:rFonts w:hint="eastAsia" w:ascii="仿宋" w:hAnsi="仿宋" w:eastAsia="仿宋" w:cs="仿宋_GB2312"/>
          <w:color w:val="auto"/>
          <w:sz w:val="32"/>
          <w:szCs w:val="32"/>
          <w:highlight w:val="none"/>
          <w:lang w:eastAsia="zh-CN"/>
        </w:rPr>
        <w:t>地  址：西安市雁塔北路100号</w:t>
      </w:r>
    </w:p>
    <w:p w14:paraId="46ED2EE2">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联系电话：029-8</w:t>
      </w:r>
      <w:r>
        <w:rPr>
          <w:rFonts w:ascii="仿宋" w:hAnsi="仿宋" w:eastAsia="仿宋" w:cs="仿宋_GB2312"/>
          <w:color w:val="auto"/>
          <w:sz w:val="32"/>
          <w:szCs w:val="32"/>
          <w:highlight w:val="none"/>
          <w:lang w:eastAsia="zh-CN"/>
        </w:rPr>
        <w:t xml:space="preserve">5425135  </w:t>
      </w:r>
      <w:r>
        <w:rPr>
          <w:rFonts w:hint="eastAsia" w:ascii="仿宋" w:hAnsi="仿宋" w:eastAsia="仿宋" w:cs="仿宋_GB2312"/>
          <w:color w:val="auto"/>
          <w:sz w:val="32"/>
          <w:szCs w:val="32"/>
          <w:highlight w:val="none"/>
          <w:lang w:eastAsia="zh-CN"/>
        </w:rPr>
        <w:t>传真：029-87</w:t>
      </w:r>
      <w:r>
        <w:rPr>
          <w:rFonts w:ascii="仿宋" w:hAnsi="仿宋" w:eastAsia="仿宋" w:cs="仿宋_GB2312"/>
          <w:color w:val="auto"/>
          <w:sz w:val="32"/>
          <w:szCs w:val="32"/>
          <w:highlight w:val="none"/>
          <w:lang w:eastAsia="zh-CN"/>
        </w:rPr>
        <w:t>851050</w:t>
      </w:r>
    </w:p>
    <w:p w14:paraId="435674AE">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E-mail：</w:t>
      </w:r>
    </w:p>
    <w:p w14:paraId="75E55D37">
      <w:pPr>
        <w:spacing w:before="156" w:beforeLines="50" w:line="520" w:lineRule="exact"/>
        <w:ind w:firstLine="653"/>
        <w:rPr>
          <w:rFonts w:ascii="仿宋" w:hAnsi="仿宋" w:eastAsia="仿宋" w:cs="仿宋_GB2312"/>
          <w:b/>
          <w:color w:val="auto"/>
          <w:sz w:val="32"/>
          <w:szCs w:val="32"/>
          <w:highlight w:val="none"/>
          <w:lang w:eastAsia="zh-CN"/>
        </w:rPr>
      </w:pPr>
      <w:r>
        <w:rPr>
          <w:rFonts w:hint="eastAsia" w:ascii="仿宋" w:hAnsi="仿宋" w:eastAsia="仿宋" w:cs="仿宋_GB2312"/>
          <w:b/>
          <w:color w:val="auto"/>
          <w:sz w:val="32"/>
          <w:szCs w:val="32"/>
          <w:highlight w:val="none"/>
          <w:lang w:val="zh-CN" w:eastAsia="zh-CN"/>
        </w:rPr>
        <w:t>乙方</w:t>
      </w:r>
      <w:r>
        <w:rPr>
          <w:rFonts w:hint="eastAsia" w:ascii="仿宋" w:hAnsi="仿宋" w:eastAsia="仿宋" w:cs="仿宋_GB2312"/>
          <w:b/>
          <w:color w:val="auto"/>
          <w:sz w:val="32"/>
          <w:szCs w:val="32"/>
          <w:highlight w:val="none"/>
          <w:lang w:eastAsia="zh-CN"/>
        </w:rPr>
        <w:t>：</w:t>
      </w:r>
    </w:p>
    <w:p w14:paraId="01054265">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联系人：</w:t>
      </w:r>
      <w:r>
        <w:rPr>
          <w:rFonts w:ascii="仿宋" w:hAnsi="仿宋" w:eastAsia="仿宋" w:cs="仿宋_GB2312"/>
          <w:color w:val="auto"/>
          <w:sz w:val="32"/>
          <w:szCs w:val="32"/>
          <w:highlight w:val="none"/>
          <w:lang w:eastAsia="zh-CN"/>
        </w:rPr>
        <w:t xml:space="preserve"> </w:t>
      </w:r>
    </w:p>
    <w:p w14:paraId="5EDF8CD8">
      <w:pPr>
        <w:spacing w:before="156" w:beforeLines="50" w:line="520" w:lineRule="exact"/>
        <w:ind w:firstLine="616"/>
        <w:rPr>
          <w:rFonts w:ascii="仿宋" w:hAnsi="仿宋" w:eastAsia="仿宋" w:cs="仿宋_GB2312"/>
          <w:color w:val="auto"/>
          <w:spacing w:val="-6"/>
          <w:sz w:val="32"/>
          <w:szCs w:val="32"/>
          <w:highlight w:val="none"/>
          <w:lang w:eastAsia="zh-CN"/>
        </w:rPr>
      </w:pPr>
      <w:r>
        <w:rPr>
          <w:rFonts w:hint="eastAsia" w:ascii="仿宋" w:hAnsi="仿宋" w:eastAsia="仿宋" w:cs="仿宋_GB2312"/>
          <w:color w:val="auto"/>
          <w:spacing w:val="-6"/>
          <w:sz w:val="32"/>
          <w:szCs w:val="32"/>
          <w:highlight w:val="none"/>
          <w:lang w:eastAsia="zh-CN"/>
        </w:rPr>
        <w:t>地</w:t>
      </w:r>
      <w:r>
        <w:rPr>
          <w:rFonts w:ascii="仿宋" w:hAnsi="仿宋" w:eastAsia="仿宋" w:cs="仿宋_GB2312"/>
          <w:color w:val="auto"/>
          <w:spacing w:val="-6"/>
          <w:sz w:val="32"/>
          <w:szCs w:val="32"/>
          <w:highlight w:val="none"/>
          <w:lang w:eastAsia="zh-CN"/>
        </w:rPr>
        <w:t xml:space="preserve">  </w:t>
      </w:r>
      <w:r>
        <w:rPr>
          <w:rFonts w:hint="eastAsia" w:ascii="仿宋" w:hAnsi="仿宋" w:eastAsia="仿宋" w:cs="仿宋_GB2312"/>
          <w:color w:val="auto"/>
          <w:spacing w:val="-6"/>
          <w:sz w:val="32"/>
          <w:szCs w:val="32"/>
          <w:highlight w:val="none"/>
          <w:lang w:eastAsia="zh-CN"/>
        </w:rPr>
        <w:t>址：</w:t>
      </w:r>
    </w:p>
    <w:p w14:paraId="20CAAB31">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联系电话：</w:t>
      </w:r>
      <w:r>
        <w:rPr>
          <w:rFonts w:ascii="仿宋" w:hAnsi="仿宋" w:eastAsia="仿宋" w:cs="仿宋_GB2312"/>
          <w:color w:val="auto"/>
          <w:sz w:val="32"/>
          <w:szCs w:val="32"/>
          <w:highlight w:val="none"/>
          <w:lang w:eastAsia="zh-CN"/>
        </w:rPr>
        <w:t xml:space="preserve">               </w:t>
      </w:r>
      <w:r>
        <w:rPr>
          <w:rFonts w:hint="eastAsia" w:ascii="仿宋" w:hAnsi="仿宋" w:eastAsia="仿宋" w:cs="仿宋_GB2312"/>
          <w:color w:val="auto"/>
          <w:sz w:val="32"/>
          <w:szCs w:val="32"/>
          <w:highlight w:val="none"/>
          <w:lang w:eastAsia="zh-CN"/>
        </w:rPr>
        <w:t>传真：</w:t>
      </w:r>
    </w:p>
    <w:p w14:paraId="3AC6B8A9">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E-mail：</w:t>
      </w:r>
      <w:r>
        <w:rPr>
          <w:rFonts w:ascii="仿宋" w:hAnsi="仿宋" w:eastAsia="仿宋" w:cs="仿宋_GB2312"/>
          <w:color w:val="auto"/>
          <w:sz w:val="32"/>
          <w:szCs w:val="32"/>
          <w:highlight w:val="none"/>
          <w:lang w:eastAsia="zh-CN"/>
        </w:rPr>
        <w:t xml:space="preserve"> </w:t>
      </w:r>
    </w:p>
    <w:p w14:paraId="2CB25B68">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根据</w:t>
      </w:r>
      <w:r>
        <w:rPr>
          <w:rFonts w:hint="eastAsia" w:ascii="仿宋" w:hAnsi="仿宋" w:eastAsia="仿宋" w:cs="仿宋_GB2312"/>
          <w:color w:val="auto"/>
          <w:sz w:val="32"/>
          <w:szCs w:val="32"/>
          <w:highlight w:val="none"/>
          <w:u w:val="single"/>
          <w:lang w:eastAsia="zh-CN"/>
        </w:rPr>
        <w:t xml:space="preserve">             </w:t>
      </w:r>
      <w:r>
        <w:rPr>
          <w:rFonts w:hint="eastAsia" w:ascii="仿宋" w:hAnsi="仿宋" w:eastAsia="仿宋" w:cs="仿宋_GB2312"/>
          <w:color w:val="auto"/>
          <w:sz w:val="32"/>
          <w:szCs w:val="32"/>
          <w:highlight w:val="none"/>
          <w:lang w:eastAsia="zh-CN"/>
        </w:rPr>
        <w:t>公司</w:t>
      </w:r>
      <w:r>
        <w:rPr>
          <w:rFonts w:hint="eastAsia" w:ascii="仿宋" w:hAnsi="仿宋" w:eastAsia="仿宋" w:cs="仿宋_GB2312"/>
          <w:color w:val="auto"/>
          <w:sz w:val="32"/>
          <w:szCs w:val="32"/>
          <w:highlight w:val="none"/>
          <w:u w:val="single"/>
          <w:lang w:eastAsia="zh-CN"/>
        </w:rPr>
        <w:t xml:space="preserve">   </w:t>
      </w:r>
      <w:r>
        <w:rPr>
          <w:rFonts w:hint="eastAsia" w:ascii="仿宋" w:hAnsi="仿宋" w:eastAsia="仿宋" w:cs="仿宋_GB2312"/>
          <w:color w:val="auto"/>
          <w:sz w:val="32"/>
          <w:szCs w:val="32"/>
          <w:highlight w:val="none"/>
          <w:lang w:eastAsia="zh-CN"/>
        </w:rPr>
        <w:t>年</w:t>
      </w:r>
      <w:r>
        <w:rPr>
          <w:rFonts w:hint="eastAsia" w:ascii="仿宋" w:hAnsi="仿宋" w:eastAsia="仿宋" w:cs="仿宋_GB2312"/>
          <w:color w:val="auto"/>
          <w:sz w:val="32"/>
          <w:szCs w:val="32"/>
          <w:highlight w:val="none"/>
          <w:u w:val="single"/>
          <w:lang w:eastAsia="zh-CN"/>
        </w:rPr>
        <w:t xml:space="preserve">  </w:t>
      </w:r>
      <w:r>
        <w:rPr>
          <w:rFonts w:hint="eastAsia" w:ascii="仿宋" w:hAnsi="仿宋" w:eastAsia="仿宋" w:cs="仿宋_GB2312"/>
          <w:color w:val="auto"/>
          <w:sz w:val="32"/>
          <w:szCs w:val="32"/>
          <w:highlight w:val="none"/>
          <w:lang w:eastAsia="zh-CN"/>
        </w:rPr>
        <w:t>月</w:t>
      </w:r>
      <w:r>
        <w:rPr>
          <w:rFonts w:hint="eastAsia" w:ascii="仿宋" w:hAnsi="仿宋" w:eastAsia="仿宋" w:cs="仿宋_GB2312"/>
          <w:color w:val="auto"/>
          <w:sz w:val="32"/>
          <w:szCs w:val="32"/>
          <w:highlight w:val="none"/>
          <w:u w:val="single"/>
          <w:lang w:eastAsia="zh-CN"/>
        </w:rPr>
        <w:t xml:space="preserve">  </w:t>
      </w:r>
      <w:r>
        <w:rPr>
          <w:rFonts w:hint="eastAsia" w:ascii="仿宋" w:hAnsi="仿宋" w:eastAsia="仿宋" w:cs="仿宋_GB2312"/>
          <w:color w:val="auto"/>
          <w:sz w:val="32"/>
          <w:szCs w:val="32"/>
          <w:highlight w:val="none"/>
          <w:lang w:eastAsia="zh-CN"/>
        </w:rPr>
        <w:t>日组织《 ***项目》（项目编号）进行公开招标工作，确定由***公司中标。根据《中华人民共和国民法典》及其他有关法律、法规规定，在平等、自愿、协商一致的基础上，甲、乙双方就乙方承担甲方***项目有关事务达成如下协议：</w:t>
      </w:r>
    </w:p>
    <w:p w14:paraId="2E656E9B">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项目内容</w:t>
      </w:r>
    </w:p>
    <w:p w14:paraId="0F7CB10F">
      <w:pPr>
        <w:spacing w:before="156" w:beforeLines="50" w:line="520" w:lineRule="exact"/>
        <w:ind w:firstLine="640"/>
        <w:rPr>
          <w:rFonts w:ascii="仿宋_GB2312" w:hAnsi="仿宋_GB2312" w:eastAsia="仿宋" w:cs="仿宋_GB2312"/>
          <w:b/>
          <w:color w:val="auto"/>
          <w:sz w:val="28"/>
          <w:highlight w:val="none"/>
        </w:rPr>
      </w:pPr>
      <w:r>
        <w:rPr>
          <w:rFonts w:hint="eastAsia" w:ascii="仿宋" w:hAnsi="仿宋" w:eastAsia="仿宋" w:cs="仿宋_GB2312"/>
          <w:color w:val="auto"/>
          <w:sz w:val="32"/>
          <w:szCs w:val="32"/>
          <w:highlight w:val="none"/>
        </w:rPr>
        <w:t>1</w:t>
      </w:r>
      <w:r>
        <w:rPr>
          <w:rFonts w:hint="eastAsia" w:ascii="仿宋" w:hAnsi="仿宋" w:eastAsia="仿宋" w:cs="仿宋_GB2312"/>
          <w:color w:val="auto"/>
          <w:sz w:val="32"/>
          <w:szCs w:val="32"/>
          <w:highlight w:val="none"/>
          <w:lang w:val="zh-CN"/>
        </w:rPr>
        <w:t>．</w:t>
      </w:r>
      <w:r>
        <w:rPr>
          <w:rFonts w:hint="eastAsia" w:ascii="仿宋" w:hAnsi="仿宋" w:eastAsia="仿宋" w:cs="仿宋_GB2312"/>
          <w:color w:val="auto"/>
          <w:sz w:val="32"/>
          <w:szCs w:val="32"/>
          <w:highlight w:val="none"/>
        </w:rPr>
        <w:t>项目名称：***</w:t>
      </w:r>
    </w:p>
    <w:p w14:paraId="0D59D2A5">
      <w:pPr>
        <w:spacing w:before="156" w:beforeLines="50" w:line="520" w:lineRule="exact"/>
        <w:ind w:firstLine="640"/>
        <w:rPr>
          <w:rFonts w:ascii="仿宋" w:hAnsi="仿宋" w:eastAsia="仿宋" w:cs="仿宋_GB2312"/>
          <w:b/>
          <w:bCs/>
          <w:color w:val="auto"/>
          <w:sz w:val="32"/>
          <w:szCs w:val="32"/>
          <w:highlight w:val="none"/>
          <w:lang w:val="zh-CN"/>
        </w:rPr>
      </w:pPr>
      <w:r>
        <w:rPr>
          <w:rFonts w:hint="eastAsia" w:ascii="仿宋" w:hAnsi="仿宋" w:eastAsia="仿宋" w:cs="仿宋_GB2312"/>
          <w:color w:val="auto"/>
          <w:sz w:val="32"/>
          <w:szCs w:val="32"/>
          <w:highlight w:val="none"/>
        </w:rPr>
        <w:t>2．工作内容：***</w:t>
      </w:r>
    </w:p>
    <w:p w14:paraId="2798E54D">
      <w:pPr>
        <w:spacing w:before="156" w:beforeLines="50" w:line="520" w:lineRule="exact"/>
        <w:ind w:firstLine="64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3、工作成果：***</w:t>
      </w:r>
    </w:p>
    <w:p w14:paraId="282B8BB1">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经费及支付</w:t>
      </w:r>
    </w:p>
    <w:p w14:paraId="4EBF9406">
      <w:pPr>
        <w:widowControl w:val="0"/>
        <w:numPr>
          <w:ilvl w:val="0"/>
          <w:numId w:val="2"/>
        </w:numPr>
        <w:kinsoku/>
        <w:autoSpaceDE/>
        <w:autoSpaceDN/>
        <w:adjustRightInd/>
        <w:snapToGrid/>
        <w:spacing w:before="156" w:beforeLines="50" w:line="520" w:lineRule="exact"/>
        <w:ind w:firstLine="64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合同总金额为人民币（大写）*</w:t>
      </w:r>
      <w:r>
        <w:rPr>
          <w:rFonts w:ascii="仿宋" w:hAnsi="仿宋" w:eastAsia="仿宋" w:cs="仿宋_GB2312"/>
          <w:color w:val="auto"/>
          <w:sz w:val="32"/>
          <w:szCs w:val="32"/>
          <w:highlight w:val="none"/>
          <w:lang w:val="zh-CN" w:eastAsia="zh-CN"/>
        </w:rPr>
        <w:t>***</w:t>
      </w:r>
      <w:r>
        <w:rPr>
          <w:rFonts w:hint="eastAsia" w:ascii="仿宋" w:hAnsi="仿宋" w:eastAsia="仿宋" w:cs="仿宋_GB2312"/>
          <w:color w:val="auto"/>
          <w:sz w:val="32"/>
          <w:szCs w:val="32"/>
          <w:highlight w:val="none"/>
          <w:lang w:val="zh-CN" w:eastAsia="zh-CN"/>
        </w:rPr>
        <w:t>元整（￥：</w:t>
      </w:r>
      <w:r>
        <w:rPr>
          <w:rFonts w:ascii="仿宋" w:hAnsi="仿宋" w:eastAsia="仿宋" w:cs="仿宋_GB2312"/>
          <w:color w:val="auto"/>
          <w:sz w:val="32"/>
          <w:szCs w:val="32"/>
          <w:highlight w:val="none"/>
          <w:lang w:val="zh-CN" w:eastAsia="zh-CN"/>
        </w:rPr>
        <w:t>****</w:t>
      </w:r>
      <w:r>
        <w:rPr>
          <w:rFonts w:hint="eastAsia" w:ascii="仿宋" w:hAnsi="仿宋" w:eastAsia="仿宋" w:cs="仿宋_GB2312"/>
          <w:color w:val="auto"/>
          <w:sz w:val="32"/>
          <w:szCs w:val="32"/>
          <w:highlight w:val="none"/>
          <w:lang w:val="zh-CN" w:eastAsia="zh-CN"/>
        </w:rPr>
        <w:t>元）。</w:t>
      </w:r>
    </w:p>
    <w:p w14:paraId="53F2DBF5">
      <w:pPr>
        <w:spacing w:before="156" w:beforeLines="50" w:line="520" w:lineRule="exact"/>
        <w:ind w:firstLine="640"/>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2．合同签订后，达到</w:t>
      </w:r>
      <w:r>
        <w:rPr>
          <w:rFonts w:hint="eastAsia" w:ascii="仿宋" w:hAnsi="仿宋" w:eastAsia="仿宋" w:cs="仿宋_GB2312"/>
          <w:color w:val="auto"/>
          <w:sz w:val="32"/>
          <w:szCs w:val="32"/>
          <w:highlight w:val="none"/>
          <w:lang w:eastAsia="zh-CN"/>
        </w:rPr>
        <w:t>*****</w:t>
      </w:r>
      <w:r>
        <w:rPr>
          <w:rFonts w:hint="eastAsia" w:ascii="仿宋" w:hAnsi="仿宋" w:eastAsia="仿宋" w:cs="仿宋_GB2312"/>
          <w:color w:val="auto"/>
          <w:sz w:val="32"/>
          <w:szCs w:val="32"/>
          <w:highlight w:val="none"/>
          <w:lang w:val="zh-CN" w:eastAsia="zh-CN"/>
        </w:rPr>
        <w:t>付款条件</w:t>
      </w:r>
      <w:r>
        <w:rPr>
          <w:rFonts w:hint="eastAsia" w:ascii="仿宋" w:hAnsi="仿宋" w:eastAsia="仿宋" w:cs="仿宋_GB2312"/>
          <w:color w:val="auto"/>
          <w:sz w:val="32"/>
          <w:szCs w:val="32"/>
          <w:highlight w:val="none"/>
          <w:lang w:eastAsia="zh-CN"/>
        </w:rPr>
        <w:t>后，</w:t>
      </w:r>
      <w:r>
        <w:rPr>
          <w:rFonts w:hint="eastAsia" w:ascii="仿宋" w:hAnsi="仿宋" w:eastAsia="仿宋" w:cs="仿宋_GB2312"/>
          <w:color w:val="auto"/>
          <w:sz w:val="32"/>
          <w:szCs w:val="32"/>
          <w:highlight w:val="none"/>
          <w:lang w:val="zh-CN" w:eastAsia="zh-CN"/>
        </w:rPr>
        <w:t>支付合同总金额的40%；达到</w:t>
      </w:r>
      <w:r>
        <w:rPr>
          <w:rFonts w:hint="eastAsia" w:ascii="仿宋" w:hAnsi="仿宋" w:eastAsia="仿宋" w:cs="仿宋_GB2312"/>
          <w:color w:val="auto"/>
          <w:sz w:val="32"/>
          <w:szCs w:val="32"/>
          <w:highlight w:val="none"/>
          <w:lang w:eastAsia="zh-CN"/>
        </w:rPr>
        <w:t>*****</w:t>
      </w:r>
      <w:r>
        <w:rPr>
          <w:rFonts w:hint="eastAsia" w:ascii="仿宋" w:hAnsi="仿宋" w:eastAsia="仿宋" w:cs="仿宋_GB2312"/>
          <w:color w:val="auto"/>
          <w:sz w:val="32"/>
          <w:szCs w:val="32"/>
          <w:highlight w:val="none"/>
          <w:lang w:val="zh-CN" w:eastAsia="zh-CN"/>
        </w:rPr>
        <w:t>付款条件</w:t>
      </w:r>
      <w:r>
        <w:rPr>
          <w:rFonts w:hint="eastAsia" w:ascii="仿宋" w:hAnsi="仿宋" w:eastAsia="仿宋" w:cs="仿宋_GB2312"/>
          <w:color w:val="auto"/>
          <w:sz w:val="32"/>
          <w:szCs w:val="32"/>
          <w:highlight w:val="none"/>
          <w:lang w:eastAsia="zh-CN"/>
        </w:rPr>
        <w:t>后，</w:t>
      </w:r>
      <w:r>
        <w:rPr>
          <w:rFonts w:hint="eastAsia" w:ascii="仿宋" w:hAnsi="仿宋" w:eastAsia="仿宋" w:cs="仿宋_GB2312"/>
          <w:color w:val="auto"/>
          <w:sz w:val="32"/>
          <w:szCs w:val="32"/>
          <w:highlight w:val="none"/>
          <w:lang w:val="zh-CN" w:eastAsia="zh-CN"/>
        </w:rPr>
        <w:t>支付合同总金额的30%；达到</w:t>
      </w:r>
      <w:r>
        <w:rPr>
          <w:rFonts w:hint="eastAsia" w:ascii="仿宋" w:hAnsi="仿宋" w:eastAsia="仿宋" w:cs="仿宋_GB2312"/>
          <w:color w:val="auto"/>
          <w:sz w:val="32"/>
          <w:szCs w:val="32"/>
          <w:highlight w:val="none"/>
          <w:lang w:eastAsia="zh-CN"/>
        </w:rPr>
        <w:t>*****</w:t>
      </w:r>
      <w:r>
        <w:rPr>
          <w:rFonts w:hint="eastAsia" w:ascii="仿宋" w:hAnsi="仿宋" w:eastAsia="仿宋" w:cs="仿宋_GB2312"/>
          <w:color w:val="auto"/>
          <w:sz w:val="32"/>
          <w:szCs w:val="32"/>
          <w:highlight w:val="none"/>
          <w:lang w:val="zh-CN" w:eastAsia="zh-CN"/>
        </w:rPr>
        <w:t>付款条件</w:t>
      </w:r>
      <w:r>
        <w:rPr>
          <w:rFonts w:hint="eastAsia" w:ascii="仿宋" w:hAnsi="仿宋" w:eastAsia="仿宋" w:cs="仿宋_GB2312"/>
          <w:color w:val="auto"/>
          <w:sz w:val="32"/>
          <w:szCs w:val="32"/>
          <w:highlight w:val="none"/>
          <w:lang w:eastAsia="zh-CN"/>
        </w:rPr>
        <w:t>后，</w:t>
      </w:r>
      <w:r>
        <w:rPr>
          <w:rFonts w:hint="eastAsia" w:ascii="仿宋" w:hAnsi="仿宋" w:eastAsia="仿宋" w:cs="仿宋_GB2312"/>
          <w:color w:val="auto"/>
          <w:sz w:val="32"/>
          <w:szCs w:val="32"/>
          <w:highlight w:val="none"/>
          <w:lang w:val="zh-CN" w:eastAsia="zh-CN"/>
        </w:rPr>
        <w:t>支付合同总金额的30%。</w:t>
      </w:r>
    </w:p>
    <w:p w14:paraId="50DF833C">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项目履行期限及地点</w:t>
      </w:r>
    </w:p>
    <w:p w14:paraId="76A7CB57">
      <w:pPr>
        <w:spacing w:before="156" w:beforeLines="50" w:line="520" w:lineRule="exact"/>
        <w:ind w:left="640"/>
        <w:rPr>
          <w:rFonts w:ascii="仿宋" w:hAnsi="仿宋" w:eastAsia="仿宋" w:cs="仿宋_GB2312"/>
          <w:color w:val="auto"/>
          <w:sz w:val="32"/>
          <w:szCs w:val="32"/>
          <w:highlight w:val="none"/>
          <w:lang w:val="zh-CN"/>
        </w:rPr>
      </w:pPr>
      <w:r>
        <w:rPr>
          <w:rFonts w:hint="eastAsia" w:ascii="仿宋" w:hAnsi="仿宋" w:eastAsia="仿宋" w:cs="仿宋_GB2312"/>
          <w:color w:val="auto"/>
          <w:sz w:val="32"/>
          <w:szCs w:val="32"/>
          <w:highlight w:val="none"/>
          <w:lang w:val="zh-CN"/>
        </w:rPr>
        <w:t>1．项目履行期限为：</w:t>
      </w:r>
    </w:p>
    <w:p w14:paraId="70AFF8EC">
      <w:pPr>
        <w:spacing w:before="156" w:beforeLines="50" w:line="520" w:lineRule="exact"/>
        <w:ind w:left="640"/>
        <w:rPr>
          <w:rFonts w:ascii="仿宋" w:hAnsi="仿宋" w:eastAsia="仿宋" w:cs="仿宋_GB2312"/>
          <w:color w:val="auto"/>
          <w:sz w:val="32"/>
          <w:szCs w:val="32"/>
          <w:highlight w:val="none"/>
          <w:lang w:val="zh-CN" w:eastAsia="zh-CN"/>
        </w:rPr>
      </w:pPr>
      <w:r>
        <w:rPr>
          <w:rFonts w:ascii="仿宋" w:hAnsi="仿宋" w:eastAsia="仿宋" w:cs="仿宋_GB2312"/>
          <w:color w:val="auto"/>
          <w:sz w:val="32"/>
          <w:szCs w:val="32"/>
          <w:highlight w:val="none"/>
          <w:lang w:val="zh-CN" w:eastAsia="zh-CN"/>
        </w:rPr>
        <w:t>自合同签订之日起至2025年**月**日。（具体以合同约定为准）</w:t>
      </w:r>
    </w:p>
    <w:p w14:paraId="0D692554">
      <w:pPr>
        <w:spacing w:before="156" w:beforeLines="50" w:line="520" w:lineRule="exact"/>
        <w:ind w:firstLine="640" w:firstLineChars="200"/>
        <w:rPr>
          <w:rFonts w:ascii="仿宋" w:hAnsi="仿宋" w:eastAsia="仿宋" w:cs="仿宋_GB2312"/>
          <w:color w:val="auto"/>
          <w:sz w:val="32"/>
          <w:szCs w:val="32"/>
          <w:highlight w:val="none"/>
          <w:lang w:val="zh-CN" w:eastAsia="zh-CN"/>
        </w:rPr>
      </w:pPr>
      <w:r>
        <w:rPr>
          <w:rFonts w:ascii="仿宋" w:hAnsi="仿宋" w:eastAsia="仿宋" w:cs="仿宋_GB2312"/>
          <w:color w:val="auto"/>
          <w:sz w:val="32"/>
          <w:szCs w:val="32"/>
          <w:highlight w:val="none"/>
          <w:lang w:val="zh-CN" w:eastAsia="zh-CN"/>
        </w:rPr>
        <w:t>2．项目履行地为：陕西省国土空间勘测规划院。（具体地点以甲方指定地点为准）</w:t>
      </w:r>
    </w:p>
    <w:p w14:paraId="4CEA275B">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基本要求</w:t>
      </w:r>
    </w:p>
    <w:p w14:paraId="233CBAA7">
      <w:pPr>
        <w:widowControl w:val="0"/>
        <w:numPr>
          <w:ilvl w:val="0"/>
          <w:numId w:val="3"/>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自本合同签订之日起，乙方应履行合同所规定的任务，按时完成并交付项目成果。</w:t>
      </w:r>
    </w:p>
    <w:p w14:paraId="2A4BCFC9">
      <w:pPr>
        <w:widowControl w:val="0"/>
        <w:numPr>
          <w:ilvl w:val="0"/>
          <w:numId w:val="3"/>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rPr>
      </w:pPr>
      <w:r>
        <w:rPr>
          <w:rFonts w:hint="eastAsia" w:ascii="仿宋" w:hAnsi="仿宋" w:eastAsia="仿宋" w:cs="仿宋_GB2312"/>
          <w:color w:val="auto"/>
          <w:sz w:val="32"/>
          <w:szCs w:val="32"/>
          <w:highlight w:val="none"/>
          <w:lang w:val="zh-CN" w:eastAsia="zh-CN"/>
        </w:rPr>
        <w:t>为保证应交付成果的质量，乙方应在本合同签订</w:t>
      </w:r>
      <w:r>
        <w:rPr>
          <w:rFonts w:hint="eastAsia" w:ascii="仿宋" w:hAnsi="仿宋" w:eastAsia="仿宋" w:cs="仿宋_GB2312"/>
          <w:color w:val="auto"/>
          <w:sz w:val="32"/>
          <w:szCs w:val="32"/>
          <w:highlight w:val="none"/>
          <w:u w:val="single"/>
          <w:lang w:eastAsia="zh-CN"/>
        </w:rPr>
        <w:t>15</w:t>
      </w:r>
      <w:r>
        <w:rPr>
          <w:rFonts w:hint="eastAsia" w:ascii="仿宋" w:hAnsi="仿宋" w:eastAsia="仿宋" w:cs="仿宋_GB2312"/>
          <w:color w:val="auto"/>
          <w:sz w:val="32"/>
          <w:szCs w:val="32"/>
          <w:highlight w:val="none"/>
          <w:lang w:val="zh-CN" w:eastAsia="zh-CN"/>
        </w:rPr>
        <w:t>日内应向甲方提供项目实施方案，并报甲方审查。乙方应保证实际参与项目工作的技术人员职称构成与投标文件相关一致。如果需要更换任何人员，应事先取得委托方的同意，且接替人员的职位、资历应当与调换的人相当。</w:t>
      </w:r>
      <w:r>
        <w:rPr>
          <w:rFonts w:hint="eastAsia" w:ascii="仿宋" w:hAnsi="仿宋" w:eastAsia="仿宋" w:cs="仿宋_GB2312"/>
          <w:color w:val="auto"/>
          <w:sz w:val="32"/>
          <w:szCs w:val="32"/>
          <w:highlight w:val="none"/>
          <w:lang w:val="zh-CN"/>
        </w:rPr>
        <w:t>乙方指定</w:t>
      </w:r>
      <w:r>
        <w:rPr>
          <w:rFonts w:hint="eastAsia" w:ascii="仿宋" w:hAnsi="仿宋" w:eastAsia="仿宋" w:cs="仿宋_GB2312"/>
          <w:color w:val="auto"/>
          <w:sz w:val="32"/>
          <w:szCs w:val="32"/>
          <w:highlight w:val="none"/>
          <w:u w:val="single"/>
        </w:rPr>
        <w:t>*</w:t>
      </w:r>
      <w:r>
        <w:rPr>
          <w:rFonts w:ascii="仿宋" w:hAnsi="仿宋" w:eastAsia="仿宋" w:cs="仿宋_GB2312"/>
          <w:color w:val="auto"/>
          <w:sz w:val="32"/>
          <w:szCs w:val="32"/>
          <w:highlight w:val="none"/>
          <w:u w:val="single"/>
        </w:rPr>
        <w:t>**</w:t>
      </w:r>
      <w:r>
        <w:rPr>
          <w:rFonts w:hint="eastAsia" w:ascii="仿宋" w:hAnsi="仿宋" w:eastAsia="仿宋" w:cs="仿宋_GB2312"/>
          <w:color w:val="auto"/>
          <w:sz w:val="32"/>
          <w:szCs w:val="32"/>
          <w:highlight w:val="none"/>
          <w:lang w:val="zh-CN"/>
        </w:rPr>
        <w:t>为任务负责人。</w:t>
      </w:r>
    </w:p>
    <w:p w14:paraId="5C8220E9">
      <w:pPr>
        <w:widowControl w:val="0"/>
        <w:numPr>
          <w:ilvl w:val="0"/>
          <w:numId w:val="3"/>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本合同规定的任务未经甲方书面同意，不得转包和分包。</w:t>
      </w:r>
    </w:p>
    <w:p w14:paraId="1BD35581">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验收、交付</w:t>
      </w:r>
    </w:p>
    <w:p w14:paraId="4825CF67">
      <w:pPr>
        <w:widowControl w:val="0"/>
        <w:numPr>
          <w:ilvl w:val="0"/>
          <w:numId w:val="4"/>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甲方成立验收小组，采用验收会议等形式，对乙方提供成果进行验收。</w:t>
      </w:r>
    </w:p>
    <w:p w14:paraId="1D09CA05">
      <w:pPr>
        <w:widowControl w:val="0"/>
        <w:numPr>
          <w:ilvl w:val="0"/>
          <w:numId w:val="4"/>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乙方应在验收前提交验收申请，甲方按照文件要求安排验收。</w:t>
      </w:r>
      <w:r>
        <w:rPr>
          <w:rFonts w:hint="eastAsia" w:ascii="仿宋" w:hAnsi="仿宋" w:eastAsia="仿宋" w:cs="仿宋_GB2312"/>
          <w:color w:val="auto"/>
          <w:sz w:val="32"/>
          <w:szCs w:val="32"/>
          <w:highlight w:val="none"/>
          <w:lang w:val="zh-CN" w:eastAsia="zh-CN"/>
        </w:rPr>
        <w:t>乙方提交的项目成果经甲方验收合格之后10个工作日内，乙方应完成项目成果汇交。</w:t>
      </w:r>
    </w:p>
    <w:p w14:paraId="368B806E">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知识产权</w:t>
      </w:r>
    </w:p>
    <w:p w14:paraId="0C166C72">
      <w:pPr>
        <w:widowControl w:val="0"/>
        <w:numPr>
          <w:ilvl w:val="0"/>
          <w:numId w:val="5"/>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乙方应保证为甲方提供服务时不得侵犯第三人的权利。</w:t>
      </w:r>
    </w:p>
    <w:p w14:paraId="0E7575DB">
      <w:pPr>
        <w:widowControl w:val="0"/>
        <w:numPr>
          <w:ilvl w:val="0"/>
          <w:numId w:val="5"/>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乙方为甲方提供服务时所获得成果</w:t>
      </w:r>
      <w:r>
        <w:rPr>
          <w:rFonts w:hint="eastAsia" w:ascii="仿宋" w:hAnsi="仿宋" w:eastAsia="仿宋" w:cs="仿宋_GB2312"/>
          <w:color w:val="auto"/>
          <w:sz w:val="32"/>
          <w:szCs w:val="32"/>
          <w:highlight w:val="none"/>
          <w:lang w:eastAsia="zh-CN"/>
        </w:rPr>
        <w:t>及后续转化成果</w:t>
      </w:r>
      <w:r>
        <w:rPr>
          <w:rFonts w:hint="eastAsia" w:ascii="仿宋" w:hAnsi="仿宋" w:eastAsia="仿宋" w:cs="仿宋_GB2312"/>
          <w:color w:val="auto"/>
          <w:sz w:val="32"/>
          <w:szCs w:val="32"/>
          <w:highlight w:val="none"/>
          <w:lang w:val="zh-CN" w:eastAsia="zh-CN"/>
        </w:rPr>
        <w:t>的知识产权归甲方所有，未经甲方许可，乙方不得以任何方式使用，亦不得出于任何目的向第三方披</w:t>
      </w:r>
      <w:r>
        <w:rPr>
          <w:rFonts w:hint="eastAsia" w:ascii="仿宋" w:hAnsi="仿宋" w:eastAsia="仿宋" w:cs="仿宋_GB2312"/>
          <w:color w:val="auto"/>
          <w:sz w:val="32"/>
          <w:szCs w:val="32"/>
          <w:highlight w:val="none"/>
          <w:lang w:val="zh-CN" w:eastAsia="zh-CN"/>
        </w:rPr>
        <w:t>露或许可第三方使用。</w:t>
      </w:r>
    </w:p>
    <w:p w14:paraId="0BBF7112">
      <w:pPr>
        <w:widowControl w:val="0"/>
        <w:numPr>
          <w:ilvl w:val="0"/>
          <w:numId w:val="5"/>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4A11E19C">
      <w:pPr>
        <w:widowControl w:val="0"/>
        <w:numPr>
          <w:ilvl w:val="0"/>
          <w:numId w:val="5"/>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若未经甲方许可，乙方擅自使用或向第三方披露或许可第三方使用在为甲方提供服务时所获得的成果，甲方有权要求乙方或第三方停止使用，同时有权要求乙方支付合同总额20%的违约金。</w:t>
      </w:r>
    </w:p>
    <w:p w14:paraId="17030999">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保密</w:t>
      </w:r>
    </w:p>
    <w:p w14:paraId="5A4D8486">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在本合同的履行期内，乙方获得与本项目相关的信息（包括获得的资料及成果等），应当采取适当有效的方式保护，不得未经授权使用、传播或公开。除非有甲方的书面许可，或已在社会上公开，该等信息应当在</w:t>
      </w:r>
      <w:r>
        <w:rPr>
          <w:rFonts w:hint="eastAsia" w:ascii="仿宋" w:hAnsi="仿宋" w:eastAsia="仿宋" w:cs="仿宋_GB2312"/>
          <w:color w:val="auto"/>
          <w:sz w:val="32"/>
          <w:szCs w:val="32"/>
          <w:highlight w:val="none"/>
          <w:u w:val="single"/>
          <w:lang w:eastAsia="zh-CN"/>
        </w:rPr>
        <w:t>5</w:t>
      </w:r>
      <w:r>
        <w:rPr>
          <w:rFonts w:hint="eastAsia" w:ascii="仿宋" w:hAnsi="仿宋" w:eastAsia="仿宋" w:cs="仿宋_GB2312"/>
          <w:color w:val="auto"/>
          <w:sz w:val="32"/>
          <w:szCs w:val="32"/>
          <w:highlight w:val="none"/>
          <w:lang w:val="zh-CN" w:eastAsia="zh-CN"/>
        </w:rPr>
        <w:t>年内不得对外披露。</w:t>
      </w:r>
    </w:p>
    <w:p w14:paraId="56DCC159">
      <w:pPr>
        <w:widowControl w:val="0"/>
        <w:numPr>
          <w:ilvl w:val="0"/>
          <w:numId w:val="6"/>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乙方在项目实施过程中接触或产生涉密数据的，应严格按《中华人民共和国保守国家秘密法》、</w:t>
      </w:r>
      <w:r>
        <w:rPr>
          <w:rFonts w:hint="eastAsia" w:ascii="仿宋" w:hAnsi="仿宋" w:eastAsia="仿宋" w:cs="仿宋_GB2312"/>
          <w:color w:val="auto"/>
          <w:sz w:val="32"/>
          <w:szCs w:val="32"/>
          <w:highlight w:val="none"/>
          <w:lang w:eastAsia="zh-CN"/>
        </w:rPr>
        <w:t>陕西省国土空间勘测规划院涉密文件信息资料保密</w:t>
      </w:r>
      <w:r>
        <w:rPr>
          <w:rFonts w:hint="eastAsia" w:ascii="仿宋" w:hAnsi="仿宋" w:eastAsia="仿宋" w:cs="仿宋_GB2312"/>
          <w:color w:val="auto"/>
          <w:sz w:val="32"/>
          <w:szCs w:val="32"/>
          <w:highlight w:val="none"/>
          <w:lang w:val="zh-CN" w:eastAsia="zh-CN"/>
        </w:rPr>
        <w:t>管理制度以及其他相关法律法规和制度执行。如由于乙方的原因而导致泄密的，乙方应承担相应法律责任。</w:t>
      </w:r>
    </w:p>
    <w:p w14:paraId="24F329B1">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甲方的权利和义务</w:t>
      </w:r>
    </w:p>
    <w:p w14:paraId="78AD7521">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甲方应按本合同约定付款。</w:t>
      </w:r>
    </w:p>
    <w:p w14:paraId="654A1C63">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甲方对乙方提供的工作成果进行验收，如发现与合同约定不符或不满足甲方需求，有权拒绝接受该工作成果。</w:t>
      </w:r>
    </w:p>
    <w:p w14:paraId="7DA47DC5">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甲方将向乙方提供为完成服务工作所需要的信息、资料和其他相关协助。</w:t>
      </w:r>
    </w:p>
    <w:p w14:paraId="3A6E8A1F">
      <w:pPr>
        <w:widowControl w:val="0"/>
        <w:numPr>
          <w:ilvl w:val="0"/>
          <w:numId w:val="7"/>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甲方有权随时了解乙方的工作进展情况，并对经费使用进行监督检查。</w:t>
      </w:r>
    </w:p>
    <w:p w14:paraId="1E5BB493">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乙方的权利和义务</w:t>
      </w:r>
    </w:p>
    <w:p w14:paraId="2D372E0C">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乙方应根据本合同的约定提供服务并提交最终工作成果，确保通过最终成果验收。</w:t>
      </w:r>
    </w:p>
    <w:p w14:paraId="202B39E0">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乙方应根据本合同的约定提交相关文件、资料。</w:t>
      </w:r>
    </w:p>
    <w:p w14:paraId="315FD872">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在合同执行过程中，乙方有义务协助甲方对工作成果进行验收；并就甲方需要注意的事项以书面形式提请甲方注意。</w:t>
      </w:r>
    </w:p>
    <w:p w14:paraId="77B67329">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乙方应对项目经费实行单独核算、专款专用，保证项目经费的合理使用。项目经费使用必须满足完成本合同约定的任务。经费使用过程中，乙方应严格遵守财政部、自然资源部等相关经费管理规定。</w:t>
      </w:r>
    </w:p>
    <w:p w14:paraId="325971F9">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乙方对于甲方的密级业务需求、技术资料、数据、保密信息等严格保密，并承担泄密造成的后果。</w:t>
      </w:r>
    </w:p>
    <w:p w14:paraId="367B8BDD">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在合同履行期间及工作成果提交后，对甲方的任何问题，乙方有义务提供免费咨询。</w:t>
      </w:r>
    </w:p>
    <w:p w14:paraId="51D5CDEF">
      <w:pPr>
        <w:widowControl w:val="0"/>
        <w:numPr>
          <w:ilvl w:val="0"/>
          <w:numId w:val="8"/>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乙方有义务为甲方人员提供免费培训，确保甲方人员正确使用乙方提交的最终工作成果。</w:t>
      </w:r>
    </w:p>
    <w:p w14:paraId="46D4E515">
      <w:pPr>
        <w:pStyle w:val="4"/>
        <w:spacing w:line="520" w:lineRule="exact"/>
        <w:ind w:firstLine="640" w:firstLineChars="200"/>
        <w:jc w:val="left"/>
        <w:rPr>
          <w:rFonts w:ascii="仿宋" w:hAnsi="仿宋" w:cs="仿宋_GB2312"/>
          <w:b w:val="0"/>
          <w:color w:val="auto"/>
          <w:kern w:val="2"/>
          <w:highlight w:val="none"/>
        </w:rPr>
      </w:pPr>
      <w:r>
        <w:rPr>
          <w:rFonts w:hint="eastAsia" w:ascii="仿宋" w:hAnsi="仿宋" w:cs="仿宋_GB2312"/>
          <w:b w:val="0"/>
          <w:bCs/>
          <w:color w:val="auto"/>
          <w:highlight w:val="none"/>
        </w:rPr>
        <w:t>8.</w:t>
      </w:r>
      <w:r>
        <w:rPr>
          <w:rFonts w:hint="eastAsia" w:ascii="仿宋" w:hAnsi="仿宋" w:cs="仿宋_GB2312"/>
          <w:b w:val="0"/>
          <w:color w:val="auto"/>
          <w:kern w:val="2"/>
          <w:highlight w:val="none"/>
        </w:rPr>
        <w:t>乙方在提交项目成果后一年内，无偿协助甲方在国内外高质量期刊发表论文1-2篇。</w:t>
      </w:r>
    </w:p>
    <w:p w14:paraId="75BDDB12">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违约赔偿</w:t>
      </w:r>
    </w:p>
    <w:p w14:paraId="38F559B2">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lang w:val="zh-CN"/>
        </w:rPr>
        <w:t>误期索赔</w:t>
      </w:r>
      <w:bookmarkStart w:id="2" w:name="_GoBack"/>
      <w:bookmarkEnd w:id="2"/>
    </w:p>
    <w:p w14:paraId="1CA08ED3">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val="zh-CN" w:eastAsia="zh-CN"/>
        </w:rPr>
        <w:t>（1）除非双方书面同意延迟，若乙方未能按本合同的约定提供服务、交付服务成果，甲方有权要求乙方支付违约金。每延迟一日违约金的金额为合同总额的</w:t>
      </w:r>
      <w:r>
        <w:rPr>
          <w:rFonts w:hint="eastAsia" w:ascii="仿宋" w:hAnsi="仿宋" w:eastAsia="仿宋" w:cs="仿宋_GB2312"/>
          <w:color w:val="auto"/>
          <w:sz w:val="32"/>
          <w:szCs w:val="32"/>
          <w:highlight w:val="none"/>
          <w:lang w:val="en-GB" w:eastAsia="zh-CN"/>
        </w:rPr>
        <w:t>0.1</w:t>
      </w:r>
      <w:r>
        <w:rPr>
          <w:rFonts w:hint="eastAsia" w:ascii="仿宋" w:hAnsi="仿宋" w:eastAsia="仿宋" w:cs="仿宋_GB2312"/>
          <w:color w:val="auto"/>
          <w:sz w:val="32"/>
          <w:szCs w:val="32"/>
          <w:highlight w:val="none"/>
          <w:lang w:val="zh-CN" w:eastAsia="zh-CN"/>
        </w:rPr>
        <w:t>％。</w:t>
      </w:r>
    </w:p>
    <w:p w14:paraId="6343CC29">
      <w:pPr>
        <w:spacing w:before="156" w:beforeLines="50" w:line="520" w:lineRule="exact"/>
        <w:ind w:firstLine="640"/>
        <w:rPr>
          <w:rFonts w:ascii="仿宋" w:hAnsi="仿宋" w:eastAsia="仿宋" w:cs="仿宋_GB2312"/>
          <w:color w:val="auto"/>
          <w:sz w:val="32"/>
          <w:szCs w:val="32"/>
          <w:highlight w:val="none"/>
          <w:lang w:val="en-GB" w:eastAsia="zh-CN"/>
        </w:rPr>
      </w:pPr>
      <w:r>
        <w:rPr>
          <w:rFonts w:hint="eastAsia" w:ascii="仿宋" w:hAnsi="仿宋" w:eastAsia="仿宋" w:cs="仿宋_GB2312"/>
          <w:color w:val="auto"/>
          <w:sz w:val="32"/>
          <w:szCs w:val="32"/>
          <w:highlight w:val="none"/>
          <w:lang w:val="zh-CN" w:eastAsia="zh-CN"/>
        </w:rPr>
        <w:t>（2）如果乙方未能按本合同的约定提供服务，且延迟期限超过30日，甲方有权单方解除本合同，并有权要求乙方支付本合同总额20%的违约金。</w:t>
      </w:r>
    </w:p>
    <w:p w14:paraId="436C7BED">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rPr>
      </w:pPr>
      <w:r>
        <w:rPr>
          <w:rFonts w:hint="eastAsia" w:ascii="仿宋" w:hAnsi="仿宋" w:eastAsia="仿宋" w:cs="仿宋_GB2312"/>
          <w:color w:val="auto"/>
          <w:sz w:val="32"/>
          <w:szCs w:val="32"/>
          <w:highlight w:val="none"/>
          <w:lang w:val="zh-CN"/>
        </w:rPr>
        <w:t>质量索赔</w:t>
      </w:r>
    </w:p>
    <w:p w14:paraId="17BBA9E8">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val="zh-CN" w:eastAsia="zh-CN"/>
        </w:rPr>
        <w:t>乙方应提供与合同要求相符的服务，如乙方向甲方提供的服务或交付的服务成果不符合合同约定，甲方有权选择下述一种或多种方法结合的方式解决索赔事宜：</w:t>
      </w:r>
    </w:p>
    <w:p w14:paraId="33DEB3A2">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val="zh-CN" w:eastAsia="zh-CN"/>
        </w:rPr>
        <w:t>（1）责令乙方重新提供服务、交付服务成果，以使服务达到合同要求，同时乙方承担一切费用和风险，负担甲方遭受的一切损失，并承担延迟提供服务、交付服务成果的责任。</w:t>
      </w:r>
    </w:p>
    <w:p w14:paraId="4377A829">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（2）</w:t>
      </w:r>
      <w:r>
        <w:rPr>
          <w:rFonts w:hint="eastAsia" w:ascii="仿宋" w:hAnsi="仿宋" w:eastAsia="仿宋" w:cs="仿宋_GB2312"/>
          <w:color w:val="auto"/>
          <w:sz w:val="32"/>
          <w:szCs w:val="32"/>
          <w:highlight w:val="none"/>
          <w:lang w:val="zh-CN" w:eastAsia="zh-CN"/>
        </w:rPr>
        <w:t>甲方解除合同，乙方将甲方已付的所有款项退还甲方，乙方承担由此发生的一切损失和费用，并向甲方支付本合同总额20%的违约金。</w:t>
      </w:r>
    </w:p>
    <w:p w14:paraId="343A31BE">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rPr>
      </w:pPr>
      <w:r>
        <w:rPr>
          <w:rFonts w:hint="eastAsia" w:ascii="仿宋" w:hAnsi="仿宋" w:eastAsia="仿宋" w:cs="仿宋_GB2312"/>
          <w:color w:val="auto"/>
          <w:sz w:val="32"/>
          <w:szCs w:val="32"/>
          <w:highlight w:val="none"/>
          <w:lang w:val="zh-CN"/>
        </w:rPr>
        <w:t>不履行合同的违约索赔</w:t>
      </w:r>
    </w:p>
    <w:p w14:paraId="290F3B64">
      <w:pPr>
        <w:spacing w:before="156" w:beforeLines="50" w:line="520" w:lineRule="exact"/>
        <w:ind w:firstLine="640"/>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未经甲方同意，乙方拒不履行合同或部分不履行合同，导致合同解除或部分解除的，乙方按解除部分合同金额的</w:t>
      </w:r>
      <w:r>
        <w:rPr>
          <w:rFonts w:hint="eastAsia" w:ascii="仿宋" w:hAnsi="仿宋" w:eastAsia="仿宋" w:cs="仿宋_GB2312"/>
          <w:color w:val="auto"/>
          <w:sz w:val="32"/>
          <w:szCs w:val="32"/>
          <w:highlight w:val="none"/>
          <w:lang w:eastAsia="zh-CN"/>
        </w:rPr>
        <w:t>20%</w:t>
      </w:r>
      <w:r>
        <w:rPr>
          <w:rFonts w:hint="eastAsia" w:ascii="仿宋" w:hAnsi="仿宋" w:eastAsia="仿宋" w:cs="仿宋_GB2312"/>
          <w:color w:val="auto"/>
          <w:sz w:val="32"/>
          <w:szCs w:val="32"/>
          <w:highlight w:val="none"/>
          <w:lang w:val="zh-CN" w:eastAsia="zh-CN"/>
        </w:rPr>
        <w:t>向甲方支付违约金。</w:t>
      </w:r>
    </w:p>
    <w:p w14:paraId="4F9AC018">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val="zh-CN" w:eastAsia="zh-CN"/>
        </w:rPr>
        <w:t>未经甲方同意乙方将本合同规定的任务转包和分包的，甲方有权解除本协议，乙方除退还甲方已付费用外还应承担合同总价20%的违约金。</w:t>
      </w:r>
    </w:p>
    <w:p w14:paraId="4DB13A0C">
      <w:pPr>
        <w:widowControl w:val="0"/>
        <w:numPr>
          <w:ilvl w:val="0"/>
          <w:numId w:val="9"/>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如乙方存在合同约定的违约行为时，甲方有权书面向乙方发出索赔通知，乙方应当在收到甲方索赔通知之日起10日内书面答复甲方，否则，视为该索赔已被乙方接受。乙方未能在收到索赔通知后10日内，或征得甲方同意的延长期限内，按照甲方从上列方法中选择的方案解决索赔事宜的，甲方将有权从未付合同价款中扣回索赔金额，同时保留进一步要求索赔的权利。所有违约金和赔偿金的支付不减轻乙方合同项下的任何责任和义务。</w:t>
      </w:r>
    </w:p>
    <w:p w14:paraId="7DFBA2D8">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不可抗力</w:t>
      </w:r>
    </w:p>
    <w:p w14:paraId="0B2990E1">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如果本合同任何一方因受不可抗力事件影响而未能履行其在本合同下的全部或部分义务，该义务的履行在不可抗力事件妨碍其履行期间应予中止。</w:t>
      </w:r>
    </w:p>
    <w:p w14:paraId="09A8622B">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4023A02F">
      <w:pPr>
        <w:widowControl w:val="0"/>
        <w:numPr>
          <w:ilvl w:val="0"/>
          <w:numId w:val="10"/>
        </w:numPr>
        <w:kinsoku/>
        <w:autoSpaceDE/>
        <w:autoSpaceDN/>
        <w:adjustRightInd/>
        <w:snapToGrid/>
        <w:spacing w:before="156" w:beforeLines="50" w:line="520" w:lineRule="exact"/>
        <w:ind w:left="0" w:firstLine="640" w:firstLineChars="200"/>
        <w:jc w:val="both"/>
        <w:textAlignment w:val="auto"/>
        <w:rPr>
          <w:rFonts w:ascii="仿宋" w:hAnsi="仿宋" w:eastAsia="仿宋" w:cs="仿宋_GB2312"/>
          <w:color w:val="auto"/>
          <w:sz w:val="32"/>
          <w:szCs w:val="32"/>
          <w:highlight w:val="none"/>
          <w:lang w:val="zh-CN" w:eastAsia="zh-CN"/>
        </w:rPr>
      </w:pPr>
      <w:r>
        <w:rPr>
          <w:rFonts w:hint="eastAsia" w:ascii="仿宋" w:hAnsi="仿宋" w:eastAsia="仿宋" w:cs="仿宋_GB2312"/>
          <w:color w:val="auto"/>
          <w:sz w:val="32"/>
          <w:szCs w:val="32"/>
          <w:highlight w:val="none"/>
          <w:lang w:val="zh-CN" w:eastAsia="zh-CN"/>
        </w:rPr>
        <w:t>当事人迟延履行后发生不可抗力的，不能免除责任。</w:t>
      </w:r>
    </w:p>
    <w:p w14:paraId="05C5733B">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争议的解决</w:t>
      </w:r>
    </w:p>
    <w:p w14:paraId="2CF9C4CE">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本合同在履行中发生争议，由甲、乙双方协商解决。协商不成时，甲、乙双方同意提交甲方所在地人民法院诉讼解决。</w:t>
      </w:r>
    </w:p>
    <w:p w14:paraId="3B8F86E0">
      <w:pPr>
        <w:widowControl w:val="0"/>
        <w:numPr>
          <w:ilvl w:val="0"/>
          <w:numId w:val="1"/>
        </w:numPr>
        <w:tabs>
          <w:tab w:val="left" w:pos="1134"/>
          <w:tab w:val="left" w:pos="1418"/>
        </w:tabs>
        <w:kinsoku/>
        <w:autoSpaceDE/>
        <w:autoSpaceDN/>
        <w:adjustRightInd/>
        <w:snapToGrid/>
        <w:spacing w:before="156" w:beforeLines="50" w:line="520" w:lineRule="exact"/>
        <w:ind w:left="0" w:firstLine="643" w:firstLineChars="200"/>
        <w:jc w:val="both"/>
        <w:textAlignment w:val="auto"/>
        <w:rPr>
          <w:rFonts w:ascii="仿宋" w:hAnsi="仿宋" w:eastAsia="仿宋" w:cs="仿宋_GB2312"/>
          <w:b/>
          <w:color w:val="auto"/>
          <w:sz w:val="32"/>
          <w:szCs w:val="32"/>
          <w:highlight w:val="none"/>
        </w:rPr>
      </w:pPr>
      <w:r>
        <w:rPr>
          <w:rFonts w:hint="eastAsia" w:ascii="仿宋" w:hAnsi="仿宋" w:eastAsia="仿宋" w:cs="仿宋_GB2312"/>
          <w:b/>
          <w:color w:val="auto"/>
          <w:sz w:val="32"/>
          <w:szCs w:val="32"/>
          <w:highlight w:val="none"/>
        </w:rPr>
        <w:t>其它</w:t>
      </w:r>
    </w:p>
    <w:p w14:paraId="13EC88A2">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1．本合同之附件及实施方案为本合同不可分割之部分。</w:t>
      </w:r>
    </w:p>
    <w:p w14:paraId="7973960F">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2．本合同未尽事宜，由甲、乙双方另行议定，并签订补充协议。补充协议与本合同不一致的，以补充协议为准。</w:t>
      </w:r>
    </w:p>
    <w:p w14:paraId="24DBA58E">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3．本合同和补充协议中未规定的事项，均遵照中华人民共和国有关法律、法规执行。</w:t>
      </w:r>
    </w:p>
    <w:p w14:paraId="21B0E6C4">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4．本合同一式</w:t>
      </w:r>
      <w:r>
        <w:rPr>
          <w:rFonts w:hint="eastAsia" w:ascii="仿宋" w:hAnsi="仿宋" w:eastAsia="仿宋" w:cs="仿宋_GB2312"/>
          <w:color w:val="auto"/>
          <w:sz w:val="32"/>
          <w:szCs w:val="32"/>
          <w:highlight w:val="none"/>
          <w:u w:val="single"/>
          <w:lang w:eastAsia="zh-CN"/>
        </w:rPr>
        <w:t xml:space="preserve"> 肆 </w:t>
      </w:r>
      <w:r>
        <w:rPr>
          <w:rFonts w:hint="eastAsia" w:ascii="仿宋" w:hAnsi="仿宋" w:eastAsia="仿宋" w:cs="仿宋_GB2312"/>
          <w:color w:val="auto"/>
          <w:sz w:val="32"/>
          <w:szCs w:val="32"/>
          <w:highlight w:val="none"/>
          <w:lang w:eastAsia="zh-CN"/>
        </w:rPr>
        <w:t>份，甲方备案</w:t>
      </w:r>
      <w:r>
        <w:rPr>
          <w:rFonts w:hint="eastAsia" w:ascii="仿宋" w:hAnsi="仿宋" w:eastAsia="仿宋" w:cs="仿宋_GB2312"/>
          <w:color w:val="auto"/>
          <w:sz w:val="32"/>
          <w:szCs w:val="32"/>
          <w:highlight w:val="none"/>
          <w:u w:val="single"/>
          <w:lang w:eastAsia="zh-CN"/>
        </w:rPr>
        <w:t xml:space="preserve"> 贰 </w:t>
      </w:r>
      <w:r>
        <w:rPr>
          <w:rFonts w:hint="eastAsia" w:ascii="仿宋" w:hAnsi="仿宋" w:eastAsia="仿宋" w:cs="仿宋_GB2312"/>
          <w:color w:val="auto"/>
          <w:sz w:val="32"/>
          <w:szCs w:val="32"/>
          <w:highlight w:val="none"/>
          <w:lang w:eastAsia="zh-CN"/>
        </w:rPr>
        <w:t>份，</w:t>
      </w:r>
      <w:bookmarkStart w:id="1" w:name="_Hlk43193797"/>
      <w:r>
        <w:rPr>
          <w:rFonts w:hint="eastAsia" w:ascii="仿宋" w:hAnsi="仿宋" w:eastAsia="仿宋" w:cs="仿宋_GB2312"/>
          <w:color w:val="auto"/>
          <w:sz w:val="32"/>
          <w:szCs w:val="32"/>
          <w:highlight w:val="none"/>
          <w:lang w:eastAsia="zh-CN"/>
        </w:rPr>
        <w:t>乙方备案</w:t>
      </w:r>
      <w:r>
        <w:rPr>
          <w:rFonts w:hint="eastAsia" w:ascii="仿宋" w:hAnsi="仿宋" w:eastAsia="仿宋" w:cs="仿宋_GB2312"/>
          <w:color w:val="auto"/>
          <w:sz w:val="32"/>
          <w:szCs w:val="32"/>
          <w:highlight w:val="none"/>
          <w:u w:val="single"/>
          <w:lang w:eastAsia="zh-CN"/>
        </w:rPr>
        <w:t xml:space="preserve"> 壹 </w:t>
      </w:r>
      <w:r>
        <w:rPr>
          <w:rFonts w:hint="eastAsia" w:ascii="仿宋" w:hAnsi="仿宋" w:eastAsia="仿宋" w:cs="仿宋_GB2312"/>
          <w:color w:val="auto"/>
          <w:sz w:val="32"/>
          <w:szCs w:val="32"/>
          <w:highlight w:val="none"/>
          <w:lang w:eastAsia="zh-CN"/>
        </w:rPr>
        <w:t>份，代理机构备案</w:t>
      </w:r>
      <w:r>
        <w:rPr>
          <w:rFonts w:hint="eastAsia" w:ascii="仿宋" w:hAnsi="仿宋" w:eastAsia="仿宋" w:cs="仿宋_GB2312"/>
          <w:color w:val="auto"/>
          <w:sz w:val="32"/>
          <w:szCs w:val="32"/>
          <w:highlight w:val="none"/>
          <w:u w:val="single"/>
          <w:lang w:eastAsia="zh-CN"/>
        </w:rPr>
        <w:t xml:space="preserve"> 壹 </w:t>
      </w:r>
      <w:r>
        <w:rPr>
          <w:rFonts w:hint="eastAsia" w:ascii="仿宋" w:hAnsi="仿宋" w:eastAsia="仿宋" w:cs="仿宋_GB2312"/>
          <w:color w:val="auto"/>
          <w:sz w:val="32"/>
          <w:szCs w:val="32"/>
          <w:highlight w:val="none"/>
          <w:lang w:eastAsia="zh-CN"/>
        </w:rPr>
        <w:t>份，</w:t>
      </w:r>
      <w:bookmarkEnd w:id="1"/>
      <w:r>
        <w:rPr>
          <w:rFonts w:hint="eastAsia" w:ascii="仿宋" w:hAnsi="仿宋" w:eastAsia="仿宋" w:cs="仿宋_GB2312"/>
          <w:color w:val="auto"/>
          <w:sz w:val="32"/>
          <w:szCs w:val="32"/>
          <w:highlight w:val="none"/>
          <w:lang w:eastAsia="zh-CN"/>
        </w:rPr>
        <w:t>均具有同等法律效力。</w:t>
      </w:r>
    </w:p>
    <w:p w14:paraId="78CE6F69">
      <w:pPr>
        <w:spacing w:line="520" w:lineRule="exact"/>
        <w:rPr>
          <w:rFonts w:ascii="仿宋" w:hAnsi="仿宋" w:eastAsia="仿宋" w:cs="仿宋_GB2312"/>
          <w:color w:val="auto"/>
          <w:sz w:val="32"/>
          <w:szCs w:val="32"/>
          <w:highlight w:val="none"/>
          <w:lang w:eastAsia="zh-CN"/>
        </w:rPr>
      </w:pPr>
      <w:r>
        <w:rPr>
          <w:rFonts w:ascii="仿宋" w:hAnsi="仿宋" w:eastAsia="仿宋" w:cs="仿宋_GB2312"/>
          <w:color w:val="auto"/>
          <w:sz w:val="32"/>
          <w:szCs w:val="32"/>
          <w:highlight w:val="none"/>
          <w:lang w:eastAsia="zh-CN"/>
        </w:rPr>
        <w:br w:type="page"/>
      </w:r>
    </w:p>
    <w:p w14:paraId="703B50BA">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（此页无正文）</w:t>
      </w:r>
    </w:p>
    <w:p w14:paraId="146CAB1C">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甲方：</w:t>
      </w:r>
      <w:r>
        <w:rPr>
          <w:rFonts w:hint="eastAsia" w:ascii="仿宋" w:hAnsi="仿宋" w:eastAsia="仿宋" w:cs="仿宋_GB2312"/>
          <w:color w:val="auto"/>
          <w:sz w:val="32"/>
          <w:szCs w:val="32"/>
          <w:highlight w:val="none"/>
          <w:u w:val="single"/>
          <w:lang w:eastAsia="zh-CN"/>
        </w:rPr>
        <w:t>陕西省国土空间勘测规划院</w:t>
      </w:r>
      <w:r>
        <w:rPr>
          <w:rFonts w:hint="eastAsia" w:ascii="仿宋" w:hAnsi="仿宋" w:eastAsia="仿宋" w:cs="仿宋_GB2312"/>
          <w:color w:val="auto"/>
          <w:sz w:val="32"/>
          <w:szCs w:val="32"/>
          <w:highlight w:val="none"/>
          <w:lang w:eastAsia="zh-CN"/>
        </w:rPr>
        <w:t>（盖章）</w:t>
      </w:r>
    </w:p>
    <w:p w14:paraId="5BFB5AFB">
      <w:pPr>
        <w:tabs>
          <w:tab w:val="right" w:pos="5880"/>
        </w:tabs>
        <w:spacing w:before="156" w:beforeLines="50" w:line="520" w:lineRule="exact"/>
        <w:ind w:firstLine="1600" w:firstLineChars="50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 xml:space="preserve">法定代表人（签字）： </w:t>
      </w:r>
    </w:p>
    <w:p w14:paraId="6B8E618A">
      <w:pPr>
        <w:tabs>
          <w:tab w:val="right" w:pos="5880"/>
        </w:tabs>
        <w:spacing w:before="156" w:beforeLines="50" w:line="520" w:lineRule="exact"/>
        <w:ind w:firstLine="1600" w:firstLineChars="50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签字日期：   年    月     日</w:t>
      </w:r>
    </w:p>
    <w:p w14:paraId="037D4DE3">
      <w:pPr>
        <w:tabs>
          <w:tab w:val="right" w:pos="5880"/>
        </w:tabs>
        <w:spacing w:before="156" w:beforeLines="50" w:line="520" w:lineRule="exact"/>
        <w:ind w:firstLine="640"/>
        <w:rPr>
          <w:rFonts w:ascii="仿宋" w:hAnsi="仿宋" w:eastAsia="仿宋" w:cs="仿宋_GB2312"/>
          <w:color w:val="auto"/>
          <w:sz w:val="32"/>
          <w:szCs w:val="32"/>
          <w:highlight w:val="none"/>
          <w:lang w:eastAsia="zh-CN"/>
        </w:rPr>
      </w:pPr>
    </w:p>
    <w:p w14:paraId="763BD5EE">
      <w:pPr>
        <w:tabs>
          <w:tab w:val="right" w:pos="5880"/>
        </w:tabs>
        <w:spacing w:before="156" w:beforeLines="50" w:line="520" w:lineRule="exact"/>
        <w:ind w:firstLine="640"/>
        <w:rPr>
          <w:rFonts w:ascii="仿宋" w:hAnsi="仿宋" w:eastAsia="仿宋" w:cs="仿宋_GB2312"/>
          <w:color w:val="auto"/>
          <w:sz w:val="32"/>
          <w:szCs w:val="32"/>
          <w:highlight w:val="none"/>
          <w:lang w:eastAsia="zh-CN"/>
        </w:rPr>
      </w:pPr>
    </w:p>
    <w:p w14:paraId="370E7174">
      <w:pPr>
        <w:spacing w:before="156" w:beforeLines="50" w:line="520" w:lineRule="exact"/>
        <w:ind w:firstLine="64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乙方：</w:t>
      </w:r>
      <w:r>
        <w:rPr>
          <w:rFonts w:hint="eastAsia" w:ascii="仿宋" w:hAnsi="仿宋" w:eastAsia="仿宋" w:cs="仿宋_GB2312"/>
          <w:color w:val="auto"/>
          <w:sz w:val="32"/>
          <w:szCs w:val="32"/>
          <w:highlight w:val="none"/>
          <w:u w:val="single"/>
          <w:lang w:eastAsia="zh-CN"/>
        </w:rPr>
        <w:t>*</w:t>
      </w:r>
      <w:r>
        <w:rPr>
          <w:rFonts w:ascii="仿宋" w:hAnsi="仿宋" w:eastAsia="仿宋" w:cs="仿宋_GB2312"/>
          <w:color w:val="auto"/>
          <w:sz w:val="32"/>
          <w:szCs w:val="32"/>
          <w:highlight w:val="none"/>
          <w:u w:val="single"/>
          <w:lang w:eastAsia="zh-CN"/>
        </w:rPr>
        <w:t>******</w:t>
      </w:r>
      <w:r>
        <w:rPr>
          <w:rFonts w:hint="eastAsia" w:ascii="仿宋" w:hAnsi="仿宋" w:eastAsia="仿宋" w:cs="仿宋_GB2312"/>
          <w:color w:val="auto"/>
          <w:sz w:val="32"/>
          <w:szCs w:val="32"/>
          <w:highlight w:val="none"/>
          <w:u w:val="single"/>
          <w:lang w:eastAsia="zh-CN"/>
        </w:rPr>
        <w:t>公司</w:t>
      </w:r>
      <w:r>
        <w:rPr>
          <w:rFonts w:hint="eastAsia" w:ascii="仿宋" w:hAnsi="仿宋" w:eastAsia="仿宋" w:cs="仿宋_GB2312"/>
          <w:color w:val="auto"/>
          <w:sz w:val="32"/>
          <w:szCs w:val="32"/>
          <w:highlight w:val="none"/>
          <w:lang w:eastAsia="zh-CN"/>
        </w:rPr>
        <w:t>（盖章）</w:t>
      </w:r>
    </w:p>
    <w:p w14:paraId="7A7FE639">
      <w:pPr>
        <w:tabs>
          <w:tab w:val="right" w:pos="5040"/>
        </w:tabs>
        <w:spacing w:before="156" w:beforeLines="50" w:line="520" w:lineRule="exact"/>
        <w:ind w:firstLine="1600" w:firstLineChars="500"/>
        <w:rPr>
          <w:rFonts w:ascii="仿宋" w:hAnsi="仿宋" w:eastAsia="仿宋" w:cs="仿宋_GB2312"/>
          <w:color w:val="auto"/>
          <w:spacing w:val="-20"/>
          <w:sz w:val="32"/>
          <w:szCs w:val="32"/>
          <w:highlight w:val="none"/>
          <w:u w:val="single"/>
          <w:lang w:eastAsia="zh-CN"/>
        </w:rPr>
      </w:pPr>
      <w:r>
        <w:rPr>
          <w:rFonts w:hint="eastAsia" w:ascii="仿宋" w:hAnsi="仿宋" w:eastAsia="仿宋" w:cs="仿宋_GB2312"/>
          <w:color w:val="auto"/>
          <w:sz w:val="32"/>
          <w:szCs w:val="32"/>
          <w:highlight w:val="none"/>
          <w:lang w:eastAsia="zh-CN"/>
        </w:rPr>
        <w:t>开户银行：</w:t>
      </w:r>
      <w:r>
        <w:rPr>
          <w:rFonts w:hint="eastAsia" w:ascii="仿宋" w:hAnsi="仿宋" w:eastAsia="仿宋" w:cs="仿宋_GB2312"/>
          <w:color w:val="auto"/>
          <w:spacing w:val="-20"/>
          <w:sz w:val="32"/>
          <w:szCs w:val="32"/>
          <w:highlight w:val="none"/>
          <w:u w:val="single"/>
          <w:lang w:eastAsia="zh-CN"/>
        </w:rPr>
        <w:t>*</w:t>
      </w:r>
      <w:r>
        <w:rPr>
          <w:rFonts w:ascii="仿宋" w:hAnsi="仿宋" w:eastAsia="仿宋" w:cs="仿宋_GB2312"/>
          <w:color w:val="auto"/>
          <w:spacing w:val="-20"/>
          <w:sz w:val="32"/>
          <w:szCs w:val="32"/>
          <w:highlight w:val="none"/>
          <w:u w:val="single"/>
          <w:lang w:eastAsia="zh-CN"/>
        </w:rPr>
        <w:t>****</w:t>
      </w:r>
    </w:p>
    <w:p w14:paraId="4A25FC8A">
      <w:pPr>
        <w:tabs>
          <w:tab w:val="right" w:pos="5040"/>
        </w:tabs>
        <w:spacing w:before="156" w:beforeLines="50" w:line="520" w:lineRule="exact"/>
        <w:ind w:firstLine="1600" w:firstLineChars="500"/>
        <w:rPr>
          <w:rFonts w:ascii="仿宋" w:hAnsi="仿宋" w:eastAsia="仿宋" w:cs="仿宋_GB2312"/>
          <w:color w:val="auto"/>
          <w:sz w:val="32"/>
          <w:szCs w:val="32"/>
          <w:highlight w:val="none"/>
          <w:u w:val="single"/>
          <w:lang w:eastAsia="zh-CN"/>
        </w:rPr>
      </w:pPr>
      <w:r>
        <w:rPr>
          <w:rFonts w:hint="eastAsia" w:ascii="仿宋" w:hAnsi="仿宋" w:eastAsia="仿宋" w:cs="仿宋_GB2312"/>
          <w:color w:val="auto"/>
          <w:sz w:val="32"/>
          <w:szCs w:val="32"/>
          <w:highlight w:val="none"/>
          <w:lang w:eastAsia="zh-CN"/>
        </w:rPr>
        <w:t>账 户 名：</w:t>
      </w:r>
      <w:r>
        <w:rPr>
          <w:rFonts w:hint="eastAsia" w:ascii="仿宋" w:hAnsi="仿宋" w:eastAsia="仿宋" w:cs="仿宋_GB2312"/>
          <w:color w:val="auto"/>
          <w:sz w:val="32"/>
          <w:szCs w:val="32"/>
          <w:highlight w:val="none"/>
          <w:u w:val="single"/>
          <w:lang w:eastAsia="zh-CN"/>
        </w:rPr>
        <w:t>*</w:t>
      </w:r>
      <w:r>
        <w:rPr>
          <w:rFonts w:ascii="仿宋" w:hAnsi="仿宋" w:eastAsia="仿宋" w:cs="仿宋_GB2312"/>
          <w:color w:val="auto"/>
          <w:sz w:val="32"/>
          <w:szCs w:val="32"/>
          <w:highlight w:val="none"/>
          <w:u w:val="single"/>
          <w:lang w:eastAsia="zh-CN"/>
        </w:rPr>
        <w:t>*********</w:t>
      </w:r>
      <w:r>
        <w:rPr>
          <w:rFonts w:hint="eastAsia" w:ascii="仿宋" w:hAnsi="仿宋" w:eastAsia="仿宋" w:cs="仿宋_GB2312"/>
          <w:color w:val="auto"/>
          <w:sz w:val="32"/>
          <w:szCs w:val="32"/>
          <w:highlight w:val="none"/>
          <w:u w:val="single"/>
          <w:lang w:eastAsia="zh-CN"/>
        </w:rPr>
        <w:t>公司</w:t>
      </w:r>
    </w:p>
    <w:p w14:paraId="47C05E42">
      <w:pPr>
        <w:tabs>
          <w:tab w:val="right" w:pos="5040"/>
        </w:tabs>
        <w:spacing w:before="156" w:beforeLines="50" w:line="520" w:lineRule="exact"/>
        <w:ind w:firstLine="1600" w:firstLineChars="500"/>
        <w:rPr>
          <w:rFonts w:ascii="仿宋" w:hAnsi="仿宋" w:eastAsia="仿宋" w:cs="仿宋_GB2312"/>
          <w:color w:val="auto"/>
          <w:sz w:val="32"/>
          <w:szCs w:val="32"/>
          <w:highlight w:val="none"/>
          <w:u w:val="single"/>
          <w:lang w:eastAsia="zh-CN"/>
        </w:rPr>
      </w:pPr>
      <w:r>
        <w:rPr>
          <w:rFonts w:hint="eastAsia" w:ascii="仿宋" w:hAnsi="仿宋" w:eastAsia="仿宋" w:cs="仿宋_GB2312"/>
          <w:color w:val="auto"/>
          <w:sz w:val="32"/>
          <w:szCs w:val="32"/>
          <w:highlight w:val="none"/>
          <w:lang w:eastAsia="zh-CN"/>
        </w:rPr>
        <w:t>账    号：</w:t>
      </w:r>
      <w:r>
        <w:rPr>
          <w:rFonts w:ascii="仿宋" w:hAnsi="仿宋" w:eastAsia="仿宋" w:cs="仿宋_GB2312"/>
          <w:color w:val="auto"/>
          <w:sz w:val="32"/>
          <w:szCs w:val="32"/>
          <w:highlight w:val="none"/>
          <w:u w:val="single"/>
          <w:lang w:eastAsia="zh-CN"/>
        </w:rPr>
        <w:t>**************</w:t>
      </w:r>
      <w:r>
        <w:rPr>
          <w:rFonts w:hint="eastAsia" w:ascii="仿宋" w:hAnsi="仿宋" w:eastAsia="仿宋" w:cs="仿宋_GB2312"/>
          <w:color w:val="auto"/>
          <w:sz w:val="32"/>
          <w:szCs w:val="32"/>
          <w:highlight w:val="none"/>
          <w:u w:val="single"/>
          <w:lang w:eastAsia="zh-CN"/>
        </w:rPr>
        <w:tab/>
      </w:r>
    </w:p>
    <w:p w14:paraId="35F373F2">
      <w:pPr>
        <w:tabs>
          <w:tab w:val="right" w:pos="5880"/>
        </w:tabs>
        <w:spacing w:before="156" w:beforeLines="50" w:line="520" w:lineRule="exact"/>
        <w:ind w:firstLine="1600" w:firstLineChars="500"/>
        <w:rPr>
          <w:rFonts w:ascii="仿宋" w:hAnsi="仿宋" w:eastAsia="仿宋" w:cs="仿宋_GB2312"/>
          <w:color w:val="auto"/>
          <w:sz w:val="32"/>
          <w:szCs w:val="32"/>
          <w:highlight w:val="none"/>
          <w:lang w:eastAsia="zh-CN"/>
        </w:rPr>
      </w:pPr>
      <w:r>
        <w:rPr>
          <w:rFonts w:hint="eastAsia" w:ascii="仿宋" w:hAnsi="仿宋" w:eastAsia="仿宋" w:cs="仿宋_GB2312"/>
          <w:color w:val="auto"/>
          <w:sz w:val="32"/>
          <w:szCs w:val="32"/>
          <w:highlight w:val="none"/>
          <w:lang w:eastAsia="zh-CN"/>
        </w:rPr>
        <w:t>法定代表人（签字）：</w:t>
      </w:r>
    </w:p>
    <w:p w14:paraId="7B5759B9">
      <w:pPr>
        <w:tabs>
          <w:tab w:val="right" w:pos="5880"/>
        </w:tabs>
        <w:spacing w:before="156" w:beforeLines="50" w:line="520" w:lineRule="exact"/>
        <w:ind w:firstLine="1600" w:firstLineChars="500"/>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签字日期：     年    月     日</w:t>
      </w:r>
    </w:p>
    <w:p w14:paraId="3642EA42">
      <w:pPr>
        <w:pStyle w:val="7"/>
        <w:rPr>
          <w:rFonts w:hint="default"/>
          <w:color w:val="auto"/>
          <w:highlight w:val="none"/>
        </w:rPr>
      </w:pPr>
    </w:p>
    <w:p w14:paraId="5C18BB73">
      <w:pPr>
        <w:rPr>
          <w:color w:val="auto"/>
          <w:highlight w:val="none"/>
        </w:rPr>
      </w:pPr>
    </w:p>
    <w:sectPr>
      <w:headerReference r:id="rId5" w:type="default"/>
      <w:footerReference r:id="rId6" w:type="default"/>
      <w:pgSz w:w="11906" w:h="16838"/>
      <w:pgMar w:top="1984" w:right="1531" w:bottom="1701" w:left="1531" w:header="851" w:footer="1361"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auto"/>
    <w:pitch w:val="default"/>
    <w:sig w:usb0="00000000" w:usb1="00000000" w:usb2="00000000" w:usb3="00000000" w:csb0="00040000" w:csb1="00000000"/>
  </w:font>
  <w:font w:name="方正小标宋简体">
    <w:altName w:val="微软雅黑"/>
    <w:panose1 w:val="020B0604020202020204"/>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9E5CF">
    <w:pPr>
      <w:spacing w:line="174" w:lineRule="auto"/>
      <w:ind w:left="4449" w:firstLine="300"/>
      <w:rPr>
        <w:rFonts w:ascii="Times New Roman" w:hAnsi="Times New Roman" w:eastAsia="Times New Roman"/>
        <w:sz w:val="15"/>
        <w:szCs w:val="15"/>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TextEdit="1"/>
                    </wps:cNvSpPr>
                    <wps:spPr>
                      <a:xfrm>
                        <a:off x="0" y="0"/>
                        <a:ext cx="1828800" cy="1828800"/>
                      </a:xfrm>
                      <a:prstGeom prst="rect">
                        <a:avLst/>
                      </a:prstGeom>
                      <a:noFill/>
                      <a:ln w="6350">
                        <a:noFill/>
                      </a:ln>
                    </wps:spPr>
                    <wps:txbx>
                      <w:txbxContent>
                        <w:p w14:paraId="23BF03C9">
                          <w:pPr>
                            <w:pStyle w:val="3"/>
                            <w:ind w:firstLine="360"/>
                          </w:pPr>
                          <w:r>
                            <w:fldChar w:fldCharType="begin"/>
                          </w:r>
                          <w:r>
                            <w:instrText xml:space="preserve"> PAGE  \* MERGEFORMAT </w:instrText>
                          </w:r>
                          <w:r>
                            <w:fldChar w:fldCharType="separate"/>
                          </w:r>
                          <w:r>
                            <w:rPr>
                              <w:lang w:eastAsia="zh-CN"/>
                            </w:rPr>
                            <w:t>42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NJWO7Q&#10;AAAABQEAAA8AAAAAAAAAAQAgAAAAIgAAAGRycy9kb3ducmV2LnhtbFBLAQIUABQAAAAIAIdO4kAn&#10;4JB77wEAAN0DAAAOAAAAAAAAAAEAIAAAAB8BAABkcnMvZTJvRG9jLnhtbFBLBQYAAAAABgAGAFkB&#10;AACABQAAAAA=&#10;">
              <v:fill on="f" focussize="0,0"/>
              <v:stroke on="f" weight="0.5pt"/>
              <v:imagedata o:title=""/>
              <o:lock v:ext="edit" text="t" aspectratio="t"/>
              <v:textbox inset="0mm,0mm,0mm,0mm" style="mso-fit-shape-to-text:t;">
                <w:txbxContent>
                  <w:p w14:paraId="23BF03C9">
                    <w:pPr>
                      <w:pStyle w:val="3"/>
                      <w:ind w:firstLine="360"/>
                    </w:pPr>
                    <w:r>
                      <w:fldChar w:fldCharType="begin"/>
                    </w:r>
                    <w:r>
                      <w:instrText xml:space="preserve"> PAGE  \* MERGEFORMAT </w:instrText>
                    </w:r>
                    <w:r>
                      <w:fldChar w:fldCharType="separate"/>
                    </w:r>
                    <w:r>
                      <w:rPr>
                        <w:lang w:eastAsia="zh-CN"/>
                      </w:rPr>
                      <w:t>42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6B3A5">
    <w:pPr>
      <w:pStyle w:val="3"/>
    </w:pPr>
    <w:r>
      <mc:AlternateContent>
        <mc:Choice Requires="wps">
          <w:drawing>
            <wp:anchor distT="0" distB="0" distL="114300" distR="114300" simplePos="0" relativeHeight="251659264" behindDoc="0" locked="0" layoutInCell="1" allowOverlap="1">
              <wp:simplePos x="0" y="0"/>
              <wp:positionH relativeFrom="margin">
                <wp:posOffset>5343525</wp:posOffset>
              </wp:positionH>
              <wp:positionV relativeFrom="paragraph">
                <wp:posOffset>0</wp:posOffset>
              </wp:positionV>
              <wp:extent cx="27178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72031"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CF99CD">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20.75pt;margin-top:0pt;height:144pt;width:21.4pt;mso-position-horizontal-relative:margin;z-index:251659264;mso-width-relative:page;mso-height-relative:page;" filled="f" stroked="f" coordsize="21600,21600" o:gfxdata="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XXjz7tYAAAAIAQAADwAAAAAAAAABACAAAAAiAAAAZHJzL2Rvd25yZXYueG1sUEsB&#10;AhQAFAAAAAgAh07iQEDm8L4wAgAAVgQAAA4AAAAAAAAAAQAgAAAAJQEAAGRycy9lMm9Eb2MueG1s&#10;UEsFBgAAAAAGAAYAWQEAAMcFAAAAAA==&#10;">
              <v:fill on="f" focussize="0,0"/>
              <v:stroke on="f" weight="0.5pt"/>
              <v:imagedata o:title=""/>
              <o:lock v:ext="edit" aspectratio="f"/>
              <v:textbox inset="0mm,0mm,0mm,0mm" style="mso-fit-shape-to-text:t;">
                <w:txbxContent>
                  <w:p w14:paraId="3DCF99CD">
                    <w:pPr>
                      <w:pStyle w:val="3"/>
                    </w:pPr>
                    <w:r>
                      <w:rPr>
                        <w:sz w:val="21"/>
                      </w:rPr>
                      <w:fldChar w:fldCharType="begin"/>
                    </w:r>
                    <w:r>
                      <w:rPr>
                        <w:sz w:val="21"/>
                      </w:rPr>
                      <w:instrText xml:space="preserve"> PAGE  \* MERGEFORMAT </w:instrText>
                    </w:r>
                    <w:r>
                      <w:rPr>
                        <w:sz w:val="21"/>
                      </w:rPr>
                      <w:fldChar w:fldCharType="separate"/>
                    </w:r>
                    <w:r>
                      <w:rPr>
                        <w:sz w:val="21"/>
                      </w:rPr>
                      <w:t>1</w:t>
                    </w:r>
                    <w:r>
                      <w:rPr>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861D3">
    <w:pPr>
      <w:spacing w:before="16" w:line="218" w:lineRule="auto"/>
      <w:ind w:right="360" w:firstLine="360"/>
      <w:rPr>
        <w:rFonts w:ascii="宋体" w:hAnsi="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D4D6">
    <w:pPr>
      <w:spacing w:before="16" w:line="218" w:lineRule="auto"/>
      <w:ind w:right="360" w:firstLine="360"/>
      <w:rPr>
        <w:rFonts w:ascii="宋体" w:hAnsi="宋体" w:eastAsia="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第%1条"/>
      <w:lvlJc w:val="left"/>
      <w:pPr>
        <w:ind w:left="1129" w:hanging="420"/>
      </w:pPr>
      <w:rPr>
        <w:rFonts w:hint="eastAsia" w:ascii="黑体" w:eastAsia="黑体"/>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2"/>
    <w:multiLevelType w:val="multilevel"/>
    <w:tmpl w:val="000000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3"/>
    <w:multiLevelType w:val="multilevel"/>
    <w:tmpl w:val="00000003"/>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3">
    <w:nsid w:val="00000004"/>
    <w:multiLevelType w:val="multilevel"/>
    <w:tmpl w:val="00000004"/>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4">
    <w:nsid w:val="00000005"/>
    <w:multiLevelType w:val="multilevel"/>
    <w:tmpl w:val="00000005"/>
    <w:lvl w:ilvl="0" w:tentative="0">
      <w:start w:val="1"/>
      <w:numFmt w:val="decimal"/>
      <w:lvlText w:val="%1."/>
      <w:lvlJc w:val="left"/>
      <w:pPr>
        <w:ind w:left="1696" w:hanging="420"/>
      </w:pPr>
    </w:lvl>
    <w:lvl w:ilvl="1" w:tentative="0">
      <w:start w:val="1"/>
      <w:numFmt w:val="lowerLetter"/>
      <w:lvlText w:val="%2)"/>
      <w:lvlJc w:val="left"/>
      <w:pPr>
        <w:ind w:left="2116" w:hanging="420"/>
      </w:pPr>
    </w:lvl>
    <w:lvl w:ilvl="2" w:tentative="0">
      <w:start w:val="1"/>
      <w:numFmt w:val="lowerRoman"/>
      <w:lvlText w:val="%3."/>
      <w:lvlJc w:val="right"/>
      <w:pPr>
        <w:ind w:left="2536" w:hanging="420"/>
      </w:pPr>
    </w:lvl>
    <w:lvl w:ilvl="3" w:tentative="0">
      <w:start w:val="1"/>
      <w:numFmt w:val="decimal"/>
      <w:lvlText w:val="%4."/>
      <w:lvlJc w:val="left"/>
      <w:pPr>
        <w:ind w:left="2956" w:hanging="420"/>
      </w:pPr>
    </w:lvl>
    <w:lvl w:ilvl="4" w:tentative="0">
      <w:start w:val="1"/>
      <w:numFmt w:val="lowerLetter"/>
      <w:lvlText w:val="%5)"/>
      <w:lvlJc w:val="left"/>
      <w:pPr>
        <w:ind w:left="3376" w:hanging="420"/>
      </w:pPr>
    </w:lvl>
    <w:lvl w:ilvl="5" w:tentative="0">
      <w:start w:val="1"/>
      <w:numFmt w:val="lowerRoman"/>
      <w:lvlText w:val="%6."/>
      <w:lvlJc w:val="right"/>
      <w:pPr>
        <w:ind w:left="3796" w:hanging="420"/>
      </w:pPr>
    </w:lvl>
    <w:lvl w:ilvl="6" w:tentative="0">
      <w:start w:val="1"/>
      <w:numFmt w:val="decimal"/>
      <w:lvlText w:val="%7."/>
      <w:lvlJc w:val="left"/>
      <w:pPr>
        <w:ind w:left="4216" w:hanging="420"/>
      </w:pPr>
    </w:lvl>
    <w:lvl w:ilvl="7" w:tentative="0">
      <w:start w:val="1"/>
      <w:numFmt w:val="lowerLetter"/>
      <w:lvlText w:val="%8)"/>
      <w:lvlJc w:val="left"/>
      <w:pPr>
        <w:ind w:left="4636" w:hanging="420"/>
      </w:pPr>
    </w:lvl>
    <w:lvl w:ilvl="8" w:tentative="0">
      <w:start w:val="1"/>
      <w:numFmt w:val="lowerRoman"/>
      <w:lvlText w:val="%9."/>
      <w:lvlJc w:val="right"/>
      <w:pPr>
        <w:ind w:left="5056" w:hanging="420"/>
      </w:pPr>
    </w:lvl>
  </w:abstractNum>
  <w:abstractNum w:abstractNumId="5">
    <w:nsid w:val="00000006"/>
    <w:multiLevelType w:val="multilevel"/>
    <w:tmpl w:val="000000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7"/>
    <w:multiLevelType w:val="multilevel"/>
    <w:tmpl w:val="0000000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multilevel"/>
    <w:tmpl w:val="00000008"/>
    <w:lvl w:ilvl="0" w:tentative="0">
      <w:start w:val="1"/>
      <w:numFmt w:val="decimal"/>
      <w:lvlText w:val="%1."/>
      <w:lvlJc w:val="left"/>
      <w:pPr>
        <w:ind w:left="839" w:hanging="360"/>
      </w:pPr>
      <w:rPr>
        <w:rFonts w:hint="default"/>
      </w:rPr>
    </w:lvl>
    <w:lvl w:ilvl="1" w:tentative="0">
      <w:start w:val="1"/>
      <w:numFmt w:val="lowerLetter"/>
      <w:lvlText w:val="%2)"/>
      <w:lvlJc w:val="left"/>
      <w:pPr>
        <w:ind w:left="1319" w:hanging="420"/>
      </w:pPr>
    </w:lvl>
    <w:lvl w:ilvl="2" w:tentative="0">
      <w:start w:val="1"/>
      <w:numFmt w:val="lowerRoman"/>
      <w:lvlText w:val="%3."/>
      <w:lvlJc w:val="right"/>
      <w:pPr>
        <w:ind w:left="1739" w:hanging="420"/>
      </w:pPr>
    </w:lvl>
    <w:lvl w:ilvl="3" w:tentative="0">
      <w:start w:val="1"/>
      <w:numFmt w:val="decimal"/>
      <w:lvlText w:val="%4."/>
      <w:lvlJc w:val="left"/>
      <w:pPr>
        <w:ind w:left="2159" w:hanging="420"/>
      </w:pPr>
    </w:lvl>
    <w:lvl w:ilvl="4" w:tentative="0">
      <w:start w:val="1"/>
      <w:numFmt w:val="lowerLetter"/>
      <w:lvlText w:val="%5)"/>
      <w:lvlJc w:val="left"/>
      <w:pPr>
        <w:ind w:left="2579" w:hanging="420"/>
      </w:pPr>
    </w:lvl>
    <w:lvl w:ilvl="5" w:tentative="0">
      <w:start w:val="1"/>
      <w:numFmt w:val="lowerRoman"/>
      <w:lvlText w:val="%6."/>
      <w:lvlJc w:val="right"/>
      <w:pPr>
        <w:ind w:left="2999" w:hanging="420"/>
      </w:pPr>
    </w:lvl>
    <w:lvl w:ilvl="6" w:tentative="0">
      <w:start w:val="1"/>
      <w:numFmt w:val="decimal"/>
      <w:lvlText w:val="%7."/>
      <w:lvlJc w:val="left"/>
      <w:pPr>
        <w:ind w:left="3419" w:hanging="420"/>
      </w:pPr>
    </w:lvl>
    <w:lvl w:ilvl="7" w:tentative="0">
      <w:start w:val="1"/>
      <w:numFmt w:val="lowerLetter"/>
      <w:lvlText w:val="%8)"/>
      <w:lvlJc w:val="left"/>
      <w:pPr>
        <w:ind w:left="3839" w:hanging="420"/>
      </w:pPr>
    </w:lvl>
    <w:lvl w:ilvl="8" w:tentative="0">
      <w:start w:val="1"/>
      <w:numFmt w:val="lowerRoman"/>
      <w:lvlText w:val="%9."/>
      <w:lvlJc w:val="right"/>
      <w:pPr>
        <w:ind w:left="4259" w:hanging="420"/>
      </w:pPr>
    </w:lvl>
  </w:abstractNum>
  <w:abstractNum w:abstractNumId="8">
    <w:nsid w:val="3986D40B"/>
    <w:multiLevelType w:val="singleLevel"/>
    <w:tmpl w:val="3986D40B"/>
    <w:lvl w:ilvl="0" w:tentative="0">
      <w:start w:val="1"/>
      <w:numFmt w:val="decimal"/>
      <w:suff w:val="nothing"/>
      <w:lvlText w:val="%1．"/>
      <w:lvlJc w:val="left"/>
    </w:lvl>
  </w:abstractNum>
  <w:abstractNum w:abstractNumId="9">
    <w:nsid w:val="7DA573F7"/>
    <w:multiLevelType w:val="multilevel"/>
    <w:tmpl w:val="7DA573F7"/>
    <w:lvl w:ilvl="0" w:tentative="0">
      <w:start w:val="1"/>
      <w:numFmt w:val="decimal"/>
      <w:lvlText w:val="%1."/>
      <w:lvlJc w:val="left"/>
      <w:pPr>
        <w:ind w:left="1128"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num w:numId="1">
    <w:abstractNumId w:val="0"/>
  </w:num>
  <w:num w:numId="2">
    <w:abstractNumId w:val="8"/>
  </w:num>
  <w:num w:numId="3">
    <w:abstractNumId w:val="3"/>
  </w:num>
  <w:num w:numId="4">
    <w:abstractNumId w:val="4"/>
  </w:num>
  <w:num w:numId="5">
    <w:abstractNumId w:val="6"/>
  </w:num>
  <w:num w:numId="6">
    <w:abstractNumId w:val="1"/>
  </w:num>
  <w:num w:numId="7">
    <w:abstractNumId w:val="5"/>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A23AA"/>
    <w:rsid w:val="2C8323A9"/>
    <w:rsid w:val="5D3A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pPr>
    <w:rPr>
      <w:sz w:val="18"/>
    </w:rPr>
  </w:style>
  <w:style w:type="paragraph" w:styleId="4">
    <w:name w:val="Title"/>
    <w:basedOn w:val="1"/>
    <w:next w:val="1"/>
    <w:qFormat/>
    <w:uiPriority w:val="10"/>
    <w:pPr>
      <w:widowControl w:val="0"/>
      <w:kinsoku/>
      <w:autoSpaceDE/>
      <w:autoSpaceDN/>
      <w:adjustRightInd/>
      <w:snapToGrid/>
      <w:spacing w:before="240" w:after="60"/>
      <w:jc w:val="center"/>
      <w:textAlignment w:val="auto"/>
      <w:outlineLvl w:val="0"/>
    </w:pPr>
    <w:rPr>
      <w:rFonts w:eastAsia="仿宋"/>
      <w:b/>
      <w:snapToGrid/>
      <w:color w:val="auto"/>
      <w:sz w:val="32"/>
      <w:szCs w:val="32"/>
      <w:lang w:eastAsia="zh-C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3053</Words>
  <Characters>3207</Characters>
  <Lines>0</Lines>
  <Paragraphs>0</Paragraphs>
  <TotalTime>0</TotalTime>
  <ScaleCrop>false</ScaleCrop>
  <LinksUpToDate>false</LinksUpToDate>
  <CharactersWithSpaces>3294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2025-10-28T08:24:00Z</dcterms:created>
  <dc:creator>樊杨呦!</dc:creator>
  <cp:lastModifiedBy>樊杨呦!</cp:lastModifiedBy>
  <dcterms:modified xsi:type="dcterms:W3CDTF">2025-10-28T08:27:10Z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7178153F02CB457183428BEABFD5DA1C_11</vt:lpwstr>
  </property>
  <property fmtid="{D5CDD505-2E9C-101B-9397-08002B2CF9AE}" pid="4" name="KSOTemplateDocerSaveRecord">
    <vt:lpwstr>eyJoZGlkIjoiZTA5ODc3NzU1MTZkMWM3MzQ4MDhkMGZmY2E4Nzk1YTYiLCJ1c2VySWQiOiIzNjUxMDYwODYifQ==</vt:lpwstr>
  </property>
</Properties>
</file>